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93CBE" w:rsidRDefault="00B93CBE" w:rsidP="00B93CBE">
      <w:pPr>
        <w:tabs>
          <w:tab w:val="left" w:pos="-3600"/>
          <w:tab w:val="right" w:pos="-2127"/>
        </w:tabs>
        <w:ind w:right="-81"/>
        <w:jc w:val="both"/>
        <w:rPr>
          <w:rFonts w:ascii="Arial" w:hAnsi="Arial" w:cs="Arial"/>
          <w:b/>
          <w:sz w:val="20"/>
          <w:szCs w:val="20"/>
        </w:rPr>
      </w:pPr>
      <w:r w:rsidRPr="00EB6E96">
        <w:rPr>
          <w:rFonts w:ascii="Arial" w:hAnsi="Arial" w:cs="Arial"/>
          <w:b/>
          <w:sz w:val="20"/>
          <w:szCs w:val="20"/>
        </w:rPr>
        <w:t>MĚSTSKÁ KNIHOVNA</w:t>
      </w:r>
    </w:p>
    <w:p w:rsidR="00B93CBE" w:rsidRPr="00E90BEC" w:rsidRDefault="00B93CBE" w:rsidP="00B93CBE">
      <w:pPr>
        <w:autoSpaceDE w:val="0"/>
        <w:autoSpaceDN w:val="0"/>
        <w:adjustRightInd w:val="0"/>
        <w:rPr>
          <w:rFonts w:ascii="Arial" w:hAnsi="Arial" w:cs="Arial"/>
          <w:sz w:val="20"/>
          <w:szCs w:val="20"/>
        </w:rPr>
      </w:pPr>
      <w:r>
        <w:rPr>
          <w:rFonts w:ascii="Arial" w:hAnsi="Arial" w:cs="Arial"/>
          <w:sz w:val="20"/>
          <w:szCs w:val="20"/>
        </w:rPr>
        <w:t>Staré náměstí 134, 135</w:t>
      </w:r>
    </w:p>
    <w:p w:rsidR="00B93CBE" w:rsidRDefault="00B93CBE" w:rsidP="00B93CBE">
      <w:pPr>
        <w:tabs>
          <w:tab w:val="left" w:pos="2268"/>
        </w:tabs>
        <w:jc w:val="both"/>
        <w:rPr>
          <w:rFonts w:ascii="Arial" w:hAnsi="Arial" w:cs="Arial"/>
          <w:sz w:val="20"/>
          <w:szCs w:val="20"/>
        </w:rPr>
      </w:pPr>
      <w:r w:rsidRPr="00E90BEC">
        <w:rPr>
          <w:rFonts w:ascii="Arial" w:hAnsi="Arial" w:cs="Arial"/>
          <w:sz w:val="20"/>
          <w:szCs w:val="20"/>
        </w:rPr>
        <w:t>356 01 Sokolov</w:t>
      </w:r>
    </w:p>
    <w:p w:rsidR="00B93CBE" w:rsidRDefault="00B93CBE" w:rsidP="00B93CBE">
      <w:pPr>
        <w:tabs>
          <w:tab w:val="left" w:pos="2268"/>
        </w:tabs>
        <w:jc w:val="both"/>
        <w:rPr>
          <w:rFonts w:ascii="Arial" w:hAnsi="Arial" w:cs="Arial"/>
          <w:sz w:val="16"/>
          <w:szCs w:val="16"/>
        </w:rPr>
      </w:pPr>
      <w:r>
        <w:rPr>
          <w:rFonts w:ascii="Arial" w:hAnsi="Arial" w:cs="Arial"/>
          <w:sz w:val="16"/>
          <w:szCs w:val="16"/>
        </w:rPr>
        <w:t>Obec: Sokolov</w:t>
      </w:r>
    </w:p>
    <w:p w:rsidR="00B93CBE" w:rsidRDefault="00B93CBE" w:rsidP="00B93CBE">
      <w:pPr>
        <w:autoSpaceDE w:val="0"/>
        <w:autoSpaceDN w:val="0"/>
        <w:adjustRightInd w:val="0"/>
        <w:rPr>
          <w:rFonts w:ascii="Arial" w:hAnsi="Arial" w:cs="Arial"/>
          <w:sz w:val="16"/>
          <w:szCs w:val="16"/>
        </w:rPr>
      </w:pPr>
      <w:r>
        <w:rPr>
          <w:rFonts w:ascii="Arial" w:hAnsi="Arial" w:cs="Arial"/>
          <w:sz w:val="16"/>
          <w:szCs w:val="16"/>
        </w:rPr>
        <w:t>Kraj: Karlovarský</w:t>
      </w:r>
    </w:p>
    <w:p w:rsidR="00B93CBE" w:rsidRPr="00EB6E96" w:rsidRDefault="00B93CBE" w:rsidP="00B93CBE">
      <w:pPr>
        <w:tabs>
          <w:tab w:val="left" w:pos="-3600"/>
          <w:tab w:val="right" w:pos="-2127"/>
        </w:tabs>
        <w:ind w:right="-81"/>
        <w:jc w:val="both"/>
        <w:rPr>
          <w:rFonts w:ascii="Arial" w:hAnsi="Arial" w:cs="Arial"/>
          <w:b/>
          <w:sz w:val="20"/>
        </w:rPr>
      </w:pPr>
    </w:p>
    <w:p w:rsidR="00B93CBE" w:rsidRDefault="00B93CBE" w:rsidP="00B93CBE">
      <w:pPr>
        <w:tabs>
          <w:tab w:val="left" w:pos="-3600"/>
          <w:tab w:val="right" w:pos="-2127"/>
        </w:tabs>
        <w:ind w:right="-81"/>
        <w:jc w:val="both"/>
        <w:rPr>
          <w:rFonts w:ascii="Arial" w:hAnsi="Arial" w:cs="Arial"/>
          <w:b/>
          <w:sz w:val="20"/>
        </w:rPr>
      </w:pPr>
      <w:r>
        <w:rPr>
          <w:rFonts w:ascii="Arial" w:hAnsi="Arial" w:cs="Arial"/>
          <w:b/>
          <w:sz w:val="20"/>
          <w:szCs w:val="20"/>
        </w:rPr>
        <w:t>D</w:t>
      </w:r>
      <w:r w:rsidR="00957658">
        <w:rPr>
          <w:rFonts w:ascii="Arial" w:hAnsi="Arial" w:cs="Arial"/>
          <w:b/>
          <w:sz w:val="20"/>
          <w:szCs w:val="20"/>
        </w:rPr>
        <w:t>PS</w:t>
      </w:r>
      <w:r w:rsidRPr="00E26F8B">
        <w:rPr>
          <w:rFonts w:ascii="Arial" w:hAnsi="Arial" w:cs="Arial"/>
          <w:b/>
          <w:sz w:val="20"/>
          <w:szCs w:val="20"/>
        </w:rPr>
        <w:t>/</w:t>
      </w:r>
      <w:r w:rsidRPr="00E26F8B">
        <w:rPr>
          <w:rFonts w:ascii="Arial" w:hAnsi="Arial" w:cs="Arial"/>
          <w:b/>
          <w:bCs/>
          <w:sz w:val="20"/>
          <w:szCs w:val="20"/>
        </w:rPr>
        <w:t xml:space="preserve"> </w:t>
      </w:r>
      <w:r>
        <w:rPr>
          <w:rFonts w:ascii="Arial" w:hAnsi="Arial" w:cs="Arial"/>
          <w:b/>
          <w:sz w:val="20"/>
        </w:rPr>
        <w:t xml:space="preserve">Projekt pro </w:t>
      </w:r>
      <w:r w:rsidR="00957658">
        <w:rPr>
          <w:rFonts w:ascii="Arial" w:hAnsi="Arial" w:cs="Arial"/>
          <w:b/>
          <w:sz w:val="20"/>
        </w:rPr>
        <w:t>provedení stavby</w:t>
      </w:r>
    </w:p>
    <w:p w:rsidR="00B93CBE" w:rsidRPr="00E26F8B" w:rsidRDefault="00B93CBE" w:rsidP="00B93CBE">
      <w:pPr>
        <w:tabs>
          <w:tab w:val="left" w:pos="2268"/>
        </w:tabs>
        <w:jc w:val="both"/>
        <w:rPr>
          <w:rFonts w:ascii="Arial" w:hAnsi="Arial" w:cs="Arial"/>
          <w:b/>
          <w:bCs/>
          <w:sz w:val="20"/>
          <w:szCs w:val="20"/>
        </w:rPr>
      </w:pPr>
    </w:p>
    <w:p w:rsidR="00B93CBE" w:rsidRPr="00E86DA1" w:rsidRDefault="00B93CBE" w:rsidP="00B93CBE">
      <w:pPr>
        <w:jc w:val="both"/>
        <w:rPr>
          <w:rFonts w:ascii="Arial" w:hAnsi="Arial" w:cs="Arial"/>
          <w:b/>
          <w:bCs/>
          <w:sz w:val="20"/>
        </w:rPr>
      </w:pPr>
      <w:r>
        <w:rPr>
          <w:rFonts w:ascii="Arial" w:hAnsi="Arial" w:cs="Arial"/>
          <w:b/>
          <w:bCs/>
          <w:sz w:val="20"/>
        </w:rPr>
        <w:t>Datum: 09</w:t>
      </w:r>
      <w:r w:rsidRPr="00E86DA1">
        <w:rPr>
          <w:rFonts w:ascii="Arial" w:hAnsi="Arial" w:cs="Arial"/>
          <w:b/>
          <w:bCs/>
          <w:sz w:val="20"/>
        </w:rPr>
        <w:t>/20</w:t>
      </w:r>
      <w:r>
        <w:rPr>
          <w:rFonts w:ascii="Arial" w:hAnsi="Arial" w:cs="Arial"/>
          <w:b/>
          <w:bCs/>
          <w:sz w:val="20"/>
        </w:rPr>
        <w:t>18</w:t>
      </w:r>
    </w:p>
    <w:p w:rsidR="00B93CBE" w:rsidRDefault="00B93CBE" w:rsidP="00B93CBE">
      <w:pPr>
        <w:tabs>
          <w:tab w:val="left" w:pos="540"/>
          <w:tab w:val="left" w:pos="3420"/>
          <w:tab w:val="right" w:pos="8820"/>
        </w:tabs>
        <w:ind w:right="-81"/>
        <w:jc w:val="both"/>
        <w:rPr>
          <w:rFonts w:ascii="Arial" w:hAnsi="Arial" w:cs="Arial"/>
          <w:b/>
          <w:sz w:val="20"/>
        </w:rPr>
      </w:pPr>
      <w:r>
        <w:rPr>
          <w:rFonts w:ascii="Arial" w:hAnsi="Arial" w:cs="Arial"/>
          <w:b/>
          <w:bCs/>
          <w:sz w:val="20"/>
        </w:rPr>
        <w:t>Index aktuálnosti: -</w:t>
      </w:r>
    </w:p>
    <w:p w:rsidR="00B93CBE" w:rsidRPr="0081173F" w:rsidRDefault="00B93CBE" w:rsidP="00B93CBE">
      <w:pPr>
        <w:tabs>
          <w:tab w:val="left" w:pos="2268"/>
        </w:tabs>
        <w:jc w:val="both"/>
        <w:rPr>
          <w:rFonts w:ascii="Arial" w:hAnsi="Arial" w:cs="Arial"/>
          <w:b/>
          <w:bCs/>
          <w:sz w:val="20"/>
          <w:szCs w:val="20"/>
        </w:rPr>
      </w:pPr>
    </w:p>
    <w:p w:rsidR="00B93CBE" w:rsidRDefault="00B93CBE" w:rsidP="00B93CBE">
      <w:pPr>
        <w:tabs>
          <w:tab w:val="left" w:pos="2268"/>
        </w:tabs>
        <w:jc w:val="both"/>
        <w:rPr>
          <w:rFonts w:ascii="Arial" w:hAnsi="Arial" w:cs="Arial"/>
          <w:b/>
          <w:bCs/>
          <w:sz w:val="20"/>
          <w:szCs w:val="20"/>
        </w:rPr>
      </w:pPr>
      <w:r w:rsidRPr="0081173F">
        <w:rPr>
          <w:rFonts w:ascii="Arial" w:hAnsi="Arial" w:cs="Arial"/>
          <w:b/>
          <w:bCs/>
          <w:sz w:val="20"/>
          <w:szCs w:val="20"/>
        </w:rPr>
        <w:t>ARCHITEKTONICKO STAVEBNÍ ČÁST</w:t>
      </w:r>
      <w:r>
        <w:rPr>
          <w:rFonts w:ascii="Arial" w:hAnsi="Arial" w:cs="Arial"/>
          <w:b/>
          <w:bCs/>
          <w:sz w:val="20"/>
          <w:szCs w:val="20"/>
        </w:rPr>
        <w:t xml:space="preserve">- KNIHA </w:t>
      </w:r>
      <w:r w:rsidR="005208DA">
        <w:rPr>
          <w:rFonts w:ascii="Arial" w:hAnsi="Arial" w:cs="Arial"/>
          <w:b/>
          <w:bCs/>
          <w:sz w:val="20"/>
          <w:szCs w:val="20"/>
        </w:rPr>
        <w:t>MÍSTNOSTÍ</w:t>
      </w:r>
    </w:p>
    <w:p w:rsidR="008863B7" w:rsidRDefault="008863B7" w:rsidP="00D15C15">
      <w:pPr>
        <w:tabs>
          <w:tab w:val="left" w:pos="2268"/>
        </w:tabs>
        <w:jc w:val="both"/>
        <w:rPr>
          <w:rFonts w:ascii="Arial" w:hAnsi="Arial" w:cs="Arial"/>
          <w:b/>
          <w:bCs/>
          <w:sz w:val="20"/>
          <w:szCs w:val="20"/>
        </w:rPr>
      </w:pPr>
    </w:p>
    <w:p w:rsidR="00257293" w:rsidRDefault="00257293" w:rsidP="00D15C15">
      <w:pPr>
        <w:tabs>
          <w:tab w:val="left" w:pos="2268"/>
        </w:tabs>
        <w:jc w:val="both"/>
        <w:rPr>
          <w:rFonts w:ascii="Arial" w:hAnsi="Arial" w:cs="Arial"/>
          <w:b/>
          <w:bCs/>
          <w:sz w:val="20"/>
          <w:szCs w:val="20"/>
        </w:rPr>
      </w:pPr>
    </w:p>
    <w:p w:rsidR="008863B7" w:rsidRDefault="008863B7" w:rsidP="008863B7">
      <w:pPr>
        <w:rPr>
          <w:rFonts w:ascii="Arial" w:hAnsi="Arial" w:cs="Arial"/>
          <w:b/>
          <w:sz w:val="20"/>
          <w:szCs w:val="20"/>
        </w:rPr>
      </w:pPr>
      <w:r>
        <w:rPr>
          <w:rFonts w:ascii="Arial" w:hAnsi="Arial" w:cs="Arial"/>
          <w:b/>
          <w:sz w:val="20"/>
          <w:szCs w:val="20"/>
        </w:rPr>
        <w:t>SEZNAM DOKUMENTACE:</w:t>
      </w:r>
    </w:p>
    <w:p w:rsidR="008863B7" w:rsidRDefault="008863B7" w:rsidP="008863B7">
      <w:pPr>
        <w:rPr>
          <w:rFonts w:ascii="Arial" w:hAnsi="Arial" w:cs="Arial"/>
          <w:b/>
          <w:sz w:val="20"/>
          <w:szCs w:val="20"/>
        </w:rPr>
      </w:pPr>
    </w:p>
    <w:p w:rsidR="00B93CBE" w:rsidRDefault="00B93CBE" w:rsidP="00B93CBE">
      <w:pPr>
        <w:tabs>
          <w:tab w:val="left" w:pos="1560"/>
        </w:tabs>
        <w:jc w:val="both"/>
        <w:rPr>
          <w:rFonts w:ascii="Arial" w:hAnsi="Arial" w:cs="Arial"/>
          <w:sz w:val="20"/>
          <w:szCs w:val="20"/>
        </w:rPr>
      </w:pPr>
      <w:r>
        <w:rPr>
          <w:rFonts w:ascii="Arial" w:hAnsi="Arial" w:cs="Arial"/>
          <w:sz w:val="20"/>
          <w:szCs w:val="20"/>
        </w:rPr>
        <w:t xml:space="preserve">- </w:t>
      </w:r>
      <w:r w:rsidR="00A127F4">
        <w:rPr>
          <w:rFonts w:ascii="Arial" w:hAnsi="Arial" w:cs="Arial"/>
          <w:sz w:val="20"/>
          <w:szCs w:val="20"/>
        </w:rPr>
        <w:t>T</w:t>
      </w:r>
      <w:r>
        <w:rPr>
          <w:rFonts w:ascii="Arial" w:hAnsi="Arial" w:cs="Arial"/>
          <w:sz w:val="20"/>
          <w:szCs w:val="20"/>
        </w:rPr>
        <w:t>echnická zpráva</w:t>
      </w:r>
    </w:p>
    <w:p w:rsidR="008863B7" w:rsidRPr="00B93CBE" w:rsidRDefault="00A127F4" w:rsidP="008863B7">
      <w:pPr>
        <w:tabs>
          <w:tab w:val="left" w:pos="1560"/>
        </w:tabs>
        <w:jc w:val="both"/>
        <w:rPr>
          <w:rFonts w:ascii="Arial" w:hAnsi="Arial" w:cs="Arial"/>
          <w:bCs/>
          <w:sz w:val="20"/>
          <w:szCs w:val="20"/>
        </w:rPr>
      </w:pPr>
      <w:r>
        <w:rPr>
          <w:rFonts w:ascii="Arial" w:hAnsi="Arial" w:cs="Arial"/>
          <w:sz w:val="20"/>
          <w:szCs w:val="20"/>
        </w:rPr>
        <w:t xml:space="preserve">- Tabulka </w:t>
      </w:r>
      <w:r w:rsidR="005208DA">
        <w:rPr>
          <w:rFonts w:ascii="Arial" w:hAnsi="Arial" w:cs="Arial"/>
          <w:sz w:val="20"/>
          <w:szCs w:val="20"/>
        </w:rPr>
        <w:t>místností</w:t>
      </w:r>
    </w:p>
    <w:p w:rsidR="000142AC" w:rsidRDefault="000142AC" w:rsidP="00735991">
      <w:pPr>
        <w:tabs>
          <w:tab w:val="left" w:pos="2268"/>
        </w:tabs>
        <w:jc w:val="both"/>
        <w:rPr>
          <w:rFonts w:ascii="Arial" w:hAnsi="Arial" w:cs="Arial"/>
          <w:b/>
          <w:bCs/>
          <w:sz w:val="20"/>
          <w:szCs w:val="20"/>
        </w:rPr>
      </w:pPr>
    </w:p>
    <w:p w:rsidR="00257293" w:rsidRPr="00B93CBE" w:rsidRDefault="00257293" w:rsidP="00735991">
      <w:pPr>
        <w:tabs>
          <w:tab w:val="left" w:pos="2268"/>
        </w:tabs>
        <w:jc w:val="both"/>
        <w:rPr>
          <w:rFonts w:ascii="Arial" w:hAnsi="Arial" w:cs="Arial"/>
          <w:b/>
          <w:bCs/>
          <w:sz w:val="20"/>
          <w:szCs w:val="20"/>
        </w:rPr>
      </w:pPr>
    </w:p>
    <w:p w:rsidR="00980EFA" w:rsidRPr="0081173F" w:rsidRDefault="00980EFA" w:rsidP="00735991">
      <w:pPr>
        <w:tabs>
          <w:tab w:val="left" w:pos="2268"/>
        </w:tabs>
        <w:jc w:val="both"/>
        <w:rPr>
          <w:rFonts w:ascii="Arial" w:hAnsi="Arial" w:cs="Arial"/>
          <w:b/>
          <w:bCs/>
          <w:sz w:val="20"/>
          <w:szCs w:val="20"/>
        </w:rPr>
      </w:pPr>
      <w:r w:rsidRPr="0081173F">
        <w:rPr>
          <w:rFonts w:ascii="Arial" w:hAnsi="Arial" w:cs="Arial"/>
          <w:b/>
          <w:bCs/>
          <w:sz w:val="20"/>
          <w:szCs w:val="20"/>
        </w:rPr>
        <w:t>TECHNICKÁ ZPRÁVA</w:t>
      </w:r>
    </w:p>
    <w:p w:rsidR="008059FE" w:rsidRDefault="008059FE" w:rsidP="003E4C6B">
      <w:pPr>
        <w:tabs>
          <w:tab w:val="left" w:pos="-3600"/>
          <w:tab w:val="left" w:pos="993"/>
          <w:tab w:val="right" w:pos="6840"/>
          <w:tab w:val="right" w:pos="8820"/>
        </w:tabs>
        <w:ind w:right="-81"/>
        <w:jc w:val="both"/>
        <w:rPr>
          <w:rFonts w:ascii="Arial" w:hAnsi="Arial" w:cs="Arial"/>
          <w:sz w:val="20"/>
        </w:rPr>
      </w:pPr>
    </w:p>
    <w:p w:rsidR="00954018" w:rsidRPr="006B3D12" w:rsidRDefault="005208DA" w:rsidP="00257293">
      <w:pPr>
        <w:jc w:val="both"/>
        <w:rPr>
          <w:rFonts w:ascii="Arial" w:hAnsi="Arial" w:cs="Arial"/>
          <w:sz w:val="20"/>
          <w:szCs w:val="20"/>
        </w:rPr>
      </w:pPr>
      <w:r>
        <w:rPr>
          <w:rFonts w:ascii="Arial" w:hAnsi="Arial" w:cs="Arial"/>
          <w:sz w:val="20"/>
          <w:szCs w:val="20"/>
        </w:rPr>
        <w:t>Dispozič</w:t>
      </w:r>
      <w:r w:rsidR="00AA2982">
        <w:rPr>
          <w:rFonts w:ascii="Arial" w:hAnsi="Arial" w:cs="Arial"/>
          <w:sz w:val="20"/>
          <w:szCs w:val="20"/>
        </w:rPr>
        <w:t>n</w:t>
      </w:r>
      <w:r>
        <w:rPr>
          <w:rFonts w:ascii="Arial" w:hAnsi="Arial" w:cs="Arial"/>
          <w:sz w:val="20"/>
          <w:szCs w:val="20"/>
        </w:rPr>
        <w:t>í řešení- u</w:t>
      </w:r>
      <w:r w:rsidR="00954018" w:rsidRPr="00257293">
        <w:rPr>
          <w:rFonts w:ascii="Arial" w:hAnsi="Arial" w:cs="Arial"/>
          <w:sz w:val="20"/>
          <w:szCs w:val="20"/>
        </w:rPr>
        <w:t xml:space="preserve">místění jednotlivých </w:t>
      </w:r>
      <w:r>
        <w:rPr>
          <w:rFonts w:ascii="Arial" w:hAnsi="Arial" w:cs="Arial"/>
          <w:sz w:val="20"/>
          <w:szCs w:val="20"/>
        </w:rPr>
        <w:t>místností</w:t>
      </w:r>
      <w:r w:rsidR="00954018" w:rsidRPr="00257293">
        <w:rPr>
          <w:rFonts w:ascii="Arial" w:hAnsi="Arial" w:cs="Arial"/>
          <w:sz w:val="20"/>
          <w:szCs w:val="20"/>
        </w:rPr>
        <w:t xml:space="preserve"> je patrné z výkresů ARC části projektu</w:t>
      </w:r>
      <w:r w:rsidR="00AA2982">
        <w:rPr>
          <w:rFonts w:ascii="Arial" w:hAnsi="Arial" w:cs="Arial"/>
          <w:sz w:val="20"/>
          <w:szCs w:val="20"/>
        </w:rPr>
        <w:t>.</w:t>
      </w:r>
    </w:p>
    <w:p w:rsidR="00A64A88" w:rsidRPr="006B3D12" w:rsidRDefault="00A64A88" w:rsidP="00257293">
      <w:pPr>
        <w:tabs>
          <w:tab w:val="left" w:pos="1134"/>
          <w:tab w:val="left" w:pos="4678"/>
        </w:tabs>
        <w:suppressAutoHyphens w:val="0"/>
        <w:autoSpaceDE w:val="0"/>
        <w:autoSpaceDN w:val="0"/>
        <w:adjustRightInd w:val="0"/>
        <w:jc w:val="both"/>
        <w:rPr>
          <w:rFonts w:ascii="Arial" w:hAnsi="Arial" w:cs="Arial"/>
          <w:sz w:val="20"/>
          <w:szCs w:val="20"/>
          <w:lang w:eastAsia="cs-CZ"/>
        </w:rPr>
      </w:pPr>
    </w:p>
    <w:p w:rsidR="00AA2982" w:rsidRDefault="00AA2982" w:rsidP="006B3D12">
      <w:pPr>
        <w:jc w:val="both"/>
        <w:rPr>
          <w:rFonts w:ascii="Arial" w:hAnsi="Arial" w:cs="Arial"/>
          <w:sz w:val="20"/>
          <w:szCs w:val="20"/>
        </w:rPr>
      </w:pPr>
      <w:r>
        <w:rPr>
          <w:rFonts w:ascii="Arial" w:hAnsi="Arial" w:cs="Arial"/>
          <w:sz w:val="20"/>
          <w:szCs w:val="20"/>
        </w:rPr>
        <w:t>Výšky podhledů mohou být upraveny dle skutečností zjištěných během stavby a v souladu s koordinací s projekty jednotlivých profesí.</w:t>
      </w:r>
    </w:p>
    <w:p w:rsidR="006B3D12" w:rsidRPr="006B3D12" w:rsidRDefault="00AA2982" w:rsidP="006B3D12">
      <w:pPr>
        <w:jc w:val="both"/>
        <w:rPr>
          <w:rFonts w:ascii="Arial" w:hAnsi="Arial" w:cs="Arial"/>
          <w:b/>
          <w:sz w:val="20"/>
          <w:szCs w:val="20"/>
        </w:rPr>
      </w:pPr>
      <w:r>
        <w:rPr>
          <w:rFonts w:ascii="Arial" w:hAnsi="Arial" w:cs="Arial"/>
          <w:sz w:val="20"/>
          <w:szCs w:val="20"/>
        </w:rPr>
        <w:t xml:space="preserve">Keramické obklady jsou standardně do výšky 2000mm a jsou ukončeny ukončovací plastovou bílou L-lištou. Rohy jsou začištěny ukončovací </w:t>
      </w:r>
      <w:r w:rsidR="00EB2C26">
        <w:rPr>
          <w:rFonts w:ascii="Arial" w:hAnsi="Arial" w:cs="Arial"/>
          <w:sz w:val="20"/>
          <w:szCs w:val="20"/>
        </w:rPr>
        <w:t xml:space="preserve">plastovou </w:t>
      </w:r>
      <w:r>
        <w:rPr>
          <w:rFonts w:ascii="Arial" w:hAnsi="Arial" w:cs="Arial"/>
          <w:sz w:val="20"/>
          <w:szCs w:val="20"/>
        </w:rPr>
        <w:t>bílou L- lištou. Keramický obklad barva bílá mat</w:t>
      </w:r>
      <w:r w:rsidR="00EB2C26">
        <w:rPr>
          <w:rFonts w:ascii="Arial" w:hAnsi="Arial" w:cs="Arial"/>
          <w:sz w:val="20"/>
          <w:szCs w:val="20"/>
        </w:rPr>
        <w:t>- 150/150.</w:t>
      </w:r>
    </w:p>
    <w:p w:rsidR="006B3D12" w:rsidRPr="00185C53" w:rsidRDefault="006B3D12" w:rsidP="006B3D12">
      <w:pPr>
        <w:pStyle w:val="Zkladntextodsazen"/>
        <w:spacing w:after="0"/>
        <w:ind w:left="0"/>
        <w:rPr>
          <w:rFonts w:ascii="Arial" w:hAnsi="Arial" w:cs="Arial"/>
          <w:b/>
        </w:rPr>
      </w:pPr>
      <w:r w:rsidRPr="006B3D12">
        <w:rPr>
          <w:rFonts w:ascii="Arial" w:hAnsi="Arial" w:cs="Arial"/>
          <w:b/>
          <w:szCs w:val="20"/>
        </w:rPr>
        <w:t>Klempířské výrobky jsou provedeny</w:t>
      </w:r>
      <w:r w:rsidRPr="00185C53">
        <w:rPr>
          <w:rFonts w:ascii="Arial" w:hAnsi="Arial" w:cs="Arial"/>
          <w:b/>
        </w:rPr>
        <w:t xml:space="preserve"> z následujících </w:t>
      </w:r>
      <w:proofErr w:type="gramStart"/>
      <w:r w:rsidRPr="00185C53">
        <w:rPr>
          <w:rFonts w:ascii="Arial" w:hAnsi="Arial" w:cs="Arial"/>
          <w:b/>
        </w:rPr>
        <w:t>materiálů :</w:t>
      </w:r>
      <w:proofErr w:type="gramEnd"/>
    </w:p>
    <w:p w:rsidR="006B3D12" w:rsidRPr="006B3D12" w:rsidRDefault="006B3D12" w:rsidP="006B3D12">
      <w:pPr>
        <w:suppressAutoHyphens w:val="0"/>
        <w:jc w:val="both"/>
        <w:rPr>
          <w:rFonts w:ascii="Arial" w:hAnsi="Arial" w:cs="Arial"/>
          <w:sz w:val="20"/>
          <w:szCs w:val="20"/>
        </w:rPr>
      </w:pPr>
      <w:r>
        <w:rPr>
          <w:rFonts w:ascii="Arial" w:hAnsi="Arial" w:cs="Arial"/>
          <w:sz w:val="20"/>
          <w:szCs w:val="20"/>
        </w:rPr>
        <w:t>K</w:t>
      </w:r>
      <w:r w:rsidRPr="006B3D12">
        <w:rPr>
          <w:rFonts w:ascii="Arial" w:hAnsi="Arial" w:cs="Arial"/>
          <w:sz w:val="20"/>
          <w:szCs w:val="20"/>
        </w:rPr>
        <w:t>lempířské výrobky budou provedeny ze strojně lakovaného</w:t>
      </w:r>
      <w:r>
        <w:rPr>
          <w:rFonts w:ascii="Arial" w:hAnsi="Arial" w:cs="Arial"/>
          <w:sz w:val="20"/>
          <w:szCs w:val="20"/>
        </w:rPr>
        <w:t xml:space="preserve"> (</w:t>
      </w:r>
      <w:proofErr w:type="spellStart"/>
      <w:r>
        <w:rPr>
          <w:rFonts w:ascii="Arial" w:hAnsi="Arial" w:cs="Arial"/>
          <w:sz w:val="20"/>
          <w:szCs w:val="20"/>
        </w:rPr>
        <w:t>poplastovaného</w:t>
      </w:r>
      <w:proofErr w:type="spellEnd"/>
      <w:r>
        <w:rPr>
          <w:rFonts w:ascii="Arial" w:hAnsi="Arial" w:cs="Arial"/>
          <w:sz w:val="20"/>
          <w:szCs w:val="20"/>
        </w:rPr>
        <w:t>)</w:t>
      </w:r>
      <w:r w:rsidRPr="006B3D12">
        <w:rPr>
          <w:rFonts w:ascii="Arial" w:hAnsi="Arial" w:cs="Arial"/>
          <w:sz w:val="20"/>
          <w:szCs w:val="20"/>
        </w:rPr>
        <w:t xml:space="preserve"> plechu </w:t>
      </w:r>
      <w:proofErr w:type="spellStart"/>
      <w:r w:rsidRPr="006B3D12">
        <w:rPr>
          <w:rFonts w:ascii="Arial" w:hAnsi="Arial" w:cs="Arial"/>
          <w:sz w:val="20"/>
          <w:szCs w:val="20"/>
        </w:rPr>
        <w:t>tl</w:t>
      </w:r>
      <w:proofErr w:type="spellEnd"/>
      <w:r w:rsidRPr="006B3D12">
        <w:rPr>
          <w:rFonts w:ascii="Arial" w:hAnsi="Arial" w:cs="Arial"/>
          <w:sz w:val="20"/>
          <w:szCs w:val="20"/>
        </w:rPr>
        <w:t xml:space="preserve">. 0,6mm z konkrétní typové řady určené výrobcem pro daný výrobek (jiný řada pro střešní krytinu, jiná pro parapety atp.). Pro tloušťky plechu platí hrubé rozdělení - plechové střešní krytiny z plechu tl.0,6mm, dešťové svody a žlaby a prvky odvodnění z plechu tl.0,6mm, ostatní klempířské výrobky z plechu </w:t>
      </w:r>
      <w:proofErr w:type="spellStart"/>
      <w:r w:rsidRPr="006B3D12">
        <w:rPr>
          <w:rFonts w:ascii="Arial" w:hAnsi="Arial" w:cs="Arial"/>
          <w:sz w:val="20"/>
          <w:szCs w:val="20"/>
        </w:rPr>
        <w:t>tl</w:t>
      </w:r>
      <w:proofErr w:type="spellEnd"/>
      <w:r w:rsidRPr="006B3D12">
        <w:rPr>
          <w:rFonts w:ascii="Arial" w:hAnsi="Arial" w:cs="Arial"/>
          <w:sz w:val="20"/>
          <w:szCs w:val="20"/>
        </w:rPr>
        <w:t>. 0,5mm</w:t>
      </w:r>
      <w:r>
        <w:rPr>
          <w:rFonts w:ascii="Arial" w:hAnsi="Arial" w:cs="Arial"/>
          <w:sz w:val="20"/>
          <w:szCs w:val="20"/>
        </w:rPr>
        <w:t>.</w:t>
      </w:r>
    </w:p>
    <w:p w:rsidR="006B3D12" w:rsidRPr="006B3D12" w:rsidRDefault="006B3D12" w:rsidP="006B3D12">
      <w:pPr>
        <w:suppressAutoHyphens w:val="0"/>
        <w:jc w:val="both"/>
        <w:rPr>
          <w:rFonts w:ascii="Arial" w:hAnsi="Arial" w:cs="Arial"/>
          <w:sz w:val="20"/>
          <w:szCs w:val="20"/>
        </w:rPr>
      </w:pPr>
      <w:r w:rsidRPr="006B3D12">
        <w:rPr>
          <w:rFonts w:ascii="Arial" w:hAnsi="Arial" w:cs="Arial"/>
          <w:sz w:val="20"/>
          <w:szCs w:val="20"/>
        </w:rPr>
        <w:t>Jednotlivé prvky budou vyráběny dle technologických pokynů výrobce.</w:t>
      </w:r>
    </w:p>
    <w:p w:rsidR="006B3D12" w:rsidRPr="006B3D12" w:rsidRDefault="006B3D12" w:rsidP="006B3D12">
      <w:pPr>
        <w:jc w:val="both"/>
        <w:rPr>
          <w:rFonts w:ascii="Arial" w:hAnsi="Arial" w:cs="Arial"/>
          <w:sz w:val="20"/>
          <w:szCs w:val="20"/>
        </w:rPr>
      </w:pPr>
      <w:r w:rsidRPr="006B3D12">
        <w:rPr>
          <w:rFonts w:ascii="Arial" w:hAnsi="Arial" w:cs="Arial"/>
          <w:sz w:val="20"/>
          <w:szCs w:val="20"/>
        </w:rPr>
        <w:t>Vnější parapety oken jsou ze strojně lakovaného (</w:t>
      </w:r>
      <w:proofErr w:type="spellStart"/>
      <w:r w:rsidRPr="006B3D12">
        <w:rPr>
          <w:rFonts w:ascii="Arial" w:hAnsi="Arial" w:cs="Arial"/>
          <w:sz w:val="20"/>
          <w:szCs w:val="20"/>
        </w:rPr>
        <w:t>poplastovaného</w:t>
      </w:r>
      <w:proofErr w:type="spellEnd"/>
      <w:r w:rsidRPr="006B3D12">
        <w:rPr>
          <w:rFonts w:ascii="Arial" w:hAnsi="Arial" w:cs="Arial"/>
          <w:sz w:val="20"/>
          <w:szCs w:val="20"/>
        </w:rPr>
        <w:t xml:space="preserve">) plechu tl.0,6mm, jsou provedeny ze strojně lakovaného plechu, barva světle šedá, přesah 30mm za líc obvodové stěny (za líc kont. </w:t>
      </w:r>
      <w:proofErr w:type="spellStart"/>
      <w:proofErr w:type="gramStart"/>
      <w:r w:rsidRPr="006B3D12">
        <w:rPr>
          <w:rFonts w:ascii="Arial" w:hAnsi="Arial" w:cs="Arial"/>
          <w:sz w:val="20"/>
          <w:szCs w:val="20"/>
        </w:rPr>
        <w:t>zatepl</w:t>
      </w:r>
      <w:proofErr w:type="spellEnd"/>
      <w:proofErr w:type="gramEnd"/>
      <w:r w:rsidRPr="006B3D12">
        <w:rPr>
          <w:rFonts w:ascii="Arial" w:hAnsi="Arial" w:cs="Arial"/>
          <w:sz w:val="20"/>
          <w:szCs w:val="20"/>
        </w:rPr>
        <w:t>. Systému</w:t>
      </w:r>
      <w:r>
        <w:rPr>
          <w:rFonts w:ascii="Arial" w:hAnsi="Arial" w:cs="Arial"/>
          <w:sz w:val="20"/>
          <w:szCs w:val="20"/>
        </w:rPr>
        <w:t>, popř. dřevěného obkladu</w:t>
      </w:r>
      <w:r w:rsidRPr="006B3D12">
        <w:rPr>
          <w:rFonts w:ascii="Arial" w:hAnsi="Arial" w:cs="Arial"/>
          <w:sz w:val="20"/>
          <w:szCs w:val="20"/>
        </w:rPr>
        <w:t xml:space="preserve">). </w:t>
      </w:r>
      <w:proofErr w:type="spellStart"/>
      <w:r w:rsidRPr="006B3D12">
        <w:rPr>
          <w:rFonts w:ascii="Arial" w:hAnsi="Arial" w:cs="Arial"/>
          <w:sz w:val="20"/>
          <w:szCs w:val="20"/>
        </w:rPr>
        <w:t>Podokeníky</w:t>
      </w:r>
      <w:proofErr w:type="spellEnd"/>
      <w:r w:rsidRPr="006B3D12">
        <w:rPr>
          <w:rFonts w:ascii="Arial" w:hAnsi="Arial" w:cs="Arial"/>
          <w:sz w:val="20"/>
          <w:szCs w:val="20"/>
        </w:rPr>
        <w:t xml:space="preserve"> budou na bocích zakončeny zahloubením do omítky resp. zateplovacího systému – systémové provedení včetně systémových přechodových lišt – ve standardu např. </w:t>
      </w:r>
      <w:proofErr w:type="spellStart"/>
      <w:r w:rsidRPr="006B3D12">
        <w:rPr>
          <w:rFonts w:ascii="Arial" w:hAnsi="Arial" w:cs="Arial"/>
          <w:sz w:val="20"/>
          <w:szCs w:val="20"/>
        </w:rPr>
        <w:t>Lindab</w:t>
      </w:r>
      <w:proofErr w:type="spellEnd"/>
      <w:r w:rsidRPr="006B3D12">
        <w:rPr>
          <w:rFonts w:ascii="Arial" w:hAnsi="Arial" w:cs="Arial"/>
          <w:sz w:val="20"/>
          <w:szCs w:val="20"/>
        </w:rPr>
        <w:t>.</w:t>
      </w:r>
    </w:p>
    <w:p w:rsidR="006B3D12" w:rsidRPr="006B3D12" w:rsidRDefault="006B3D12" w:rsidP="006B3D12">
      <w:pPr>
        <w:pStyle w:val="Zkladntextodsazen"/>
        <w:tabs>
          <w:tab w:val="clear" w:pos="0"/>
          <w:tab w:val="clear" w:pos="1701"/>
          <w:tab w:val="clear" w:pos="3402"/>
          <w:tab w:val="clear" w:pos="5103"/>
          <w:tab w:val="clear" w:pos="6804"/>
          <w:tab w:val="clear" w:pos="8505"/>
        </w:tabs>
        <w:suppressAutoHyphens w:val="0"/>
        <w:spacing w:after="0"/>
        <w:ind w:left="0"/>
        <w:rPr>
          <w:rFonts w:ascii="Arial" w:hAnsi="Arial" w:cs="Arial"/>
          <w:szCs w:val="20"/>
        </w:rPr>
      </w:pPr>
    </w:p>
    <w:p w:rsidR="006B3D12" w:rsidRPr="006B3D12" w:rsidRDefault="006B3D12" w:rsidP="006B3D12">
      <w:pPr>
        <w:pStyle w:val="Zkladntextodsazen"/>
        <w:spacing w:after="0"/>
        <w:ind w:left="0"/>
        <w:rPr>
          <w:rFonts w:ascii="Arial" w:hAnsi="Arial" w:cs="Arial"/>
          <w:b/>
          <w:szCs w:val="20"/>
        </w:rPr>
      </w:pPr>
      <w:r w:rsidRPr="006B3D12">
        <w:rPr>
          <w:rFonts w:ascii="Arial" w:hAnsi="Arial" w:cs="Arial"/>
          <w:b/>
          <w:szCs w:val="20"/>
        </w:rPr>
        <w:t xml:space="preserve">Obecné podmínky pro realizaci klempířských výrobků ze strojně lakovaného plechu </w:t>
      </w:r>
    </w:p>
    <w:p w:rsidR="006B3D12" w:rsidRPr="006B3D12" w:rsidRDefault="00385618" w:rsidP="006B3D12">
      <w:pPr>
        <w:jc w:val="both"/>
        <w:rPr>
          <w:rFonts w:ascii="Arial" w:hAnsi="Arial" w:cs="Arial"/>
          <w:sz w:val="20"/>
          <w:szCs w:val="20"/>
        </w:rPr>
      </w:pPr>
      <w:r>
        <w:rPr>
          <w:rFonts w:ascii="Arial" w:hAnsi="Arial" w:cs="Arial"/>
          <w:sz w:val="20"/>
          <w:szCs w:val="20"/>
        </w:rPr>
        <w:t xml:space="preserve">- </w:t>
      </w:r>
      <w:r w:rsidR="006B3D12" w:rsidRPr="006B3D12">
        <w:rPr>
          <w:rFonts w:ascii="Arial" w:hAnsi="Arial" w:cs="Arial"/>
          <w:sz w:val="20"/>
          <w:szCs w:val="20"/>
        </w:rPr>
        <w:t>Subdodávka bude zahrnovat veškeré švy, skládané spoje, veškeré potřebné pájení a lemování, přeplátování, posuvné nebo pevné příponky, zatahovací pásky, dilatace, atd., zhotovitel musí zohlednit prořez plechů a desek.</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Subdodávka bude zahrnovat i materiály pro separace plechu od podkladů s přísadou cementu (strukturní podkladní vrstva pro střechy apod.)</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V rámci subdodávky střešní krytiny je i případné podlož</w:t>
      </w:r>
      <w:r>
        <w:rPr>
          <w:rFonts w:ascii="Arial" w:hAnsi="Arial" w:cs="Arial"/>
          <w:sz w:val="20"/>
          <w:szCs w:val="20"/>
        </w:rPr>
        <w:t>ení těsnící páskou z </w:t>
      </w:r>
      <w:proofErr w:type="spellStart"/>
      <w:r>
        <w:rPr>
          <w:rFonts w:ascii="Arial" w:hAnsi="Arial" w:cs="Arial"/>
          <w:sz w:val="20"/>
          <w:szCs w:val="20"/>
        </w:rPr>
        <w:t>mikropryže</w:t>
      </w:r>
      <w:proofErr w:type="spellEnd"/>
      <w:r w:rsidR="006B3D12" w:rsidRPr="00385618">
        <w:rPr>
          <w:rFonts w:ascii="Arial" w:hAnsi="Arial" w:cs="Arial"/>
          <w:sz w:val="20"/>
          <w:szCs w:val="20"/>
        </w:rPr>
        <w:t xml:space="preserve"> a </w:t>
      </w:r>
      <w:proofErr w:type="spellStart"/>
      <w:r w:rsidR="006B3D12" w:rsidRPr="00385618">
        <w:rPr>
          <w:rFonts w:ascii="Arial" w:hAnsi="Arial" w:cs="Arial"/>
          <w:sz w:val="20"/>
          <w:szCs w:val="20"/>
        </w:rPr>
        <w:t>podtmelení</w:t>
      </w:r>
      <w:proofErr w:type="spellEnd"/>
      <w:r w:rsidR="006B3D12" w:rsidRPr="00385618">
        <w:rPr>
          <w:rFonts w:ascii="Arial" w:hAnsi="Arial" w:cs="Arial"/>
          <w:sz w:val="20"/>
          <w:szCs w:val="20"/>
        </w:rPr>
        <w:t xml:space="preserve"> obecně vždy pro </w:t>
      </w:r>
      <w:r>
        <w:rPr>
          <w:rFonts w:ascii="Arial" w:hAnsi="Arial" w:cs="Arial"/>
          <w:sz w:val="20"/>
          <w:szCs w:val="20"/>
        </w:rPr>
        <w:t xml:space="preserve">nižší </w:t>
      </w:r>
      <w:r w:rsidR="006B3D12" w:rsidRPr="00385618">
        <w:rPr>
          <w:rFonts w:ascii="Arial" w:hAnsi="Arial" w:cs="Arial"/>
          <w:sz w:val="20"/>
          <w:szCs w:val="20"/>
        </w:rPr>
        <w:t>spády nebo pokud si to vyžádá zpracování d</w:t>
      </w:r>
      <w:r>
        <w:rPr>
          <w:rFonts w:ascii="Arial" w:hAnsi="Arial" w:cs="Arial"/>
          <w:sz w:val="20"/>
          <w:szCs w:val="20"/>
        </w:rPr>
        <w:t>etailu dle konkrétní dispozice.</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 xml:space="preserve">Spojení jednotlivých stavebních dílů musí být vodotěsné proti stékající vodě a hnanému dešti a </w:t>
      </w:r>
      <w:proofErr w:type="spellStart"/>
      <w:r w:rsidR="006B3D12" w:rsidRPr="00385618">
        <w:rPr>
          <w:rFonts w:ascii="Arial" w:hAnsi="Arial" w:cs="Arial"/>
          <w:sz w:val="20"/>
          <w:szCs w:val="20"/>
        </w:rPr>
        <w:t>sněhutěsné</w:t>
      </w:r>
      <w:proofErr w:type="spellEnd"/>
      <w:r w:rsidR="006B3D12" w:rsidRPr="00385618">
        <w:rPr>
          <w:rFonts w:ascii="Arial" w:hAnsi="Arial" w:cs="Arial"/>
          <w:sz w:val="20"/>
          <w:szCs w:val="20"/>
        </w:rPr>
        <w:t xml:space="preserve"> (i u pohyblivých dílů).</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Plechy budou mít přímé rovné hrany. Ohýbání plechů musí být prováděno pomocí strojních zařízení. Křivé a nerovnoměrné rozestupy a hrany jednotlivých prvků jsou nepřípustné a budou na náklady zhotovitele rozebrány a nahrazeny novými odpovídajícími kvalitě požadovaného díla.</w:t>
      </w:r>
    </w:p>
    <w:p w:rsidR="006B3D12" w:rsidRPr="00385618"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 xml:space="preserve">Spodní konstrukce pro pokládku střešní krytiny bude stabilní, </w:t>
      </w:r>
      <w:r w:rsidRPr="00385618">
        <w:rPr>
          <w:rFonts w:ascii="Arial" w:hAnsi="Arial" w:cs="Arial"/>
          <w:sz w:val="20"/>
          <w:szCs w:val="20"/>
        </w:rPr>
        <w:t>OSB</w:t>
      </w:r>
      <w:r w:rsidR="006B3D12" w:rsidRPr="00385618">
        <w:rPr>
          <w:rFonts w:ascii="Arial" w:hAnsi="Arial" w:cs="Arial"/>
          <w:sz w:val="20"/>
          <w:szCs w:val="20"/>
        </w:rPr>
        <w:t xml:space="preserve"> bednění ošetřené proti vlhkosti, </w:t>
      </w:r>
      <w:r>
        <w:rPr>
          <w:rFonts w:ascii="Arial" w:hAnsi="Arial" w:cs="Arial"/>
          <w:sz w:val="20"/>
          <w:szCs w:val="20"/>
        </w:rPr>
        <w:t xml:space="preserve">u částečně pochozích částí střechy </w:t>
      </w:r>
      <w:r w:rsidR="006B3D12" w:rsidRPr="00385618">
        <w:rPr>
          <w:rFonts w:ascii="Arial" w:hAnsi="Arial" w:cs="Arial"/>
          <w:sz w:val="20"/>
          <w:szCs w:val="20"/>
        </w:rPr>
        <w:t>tloušťky nejméně 2</w:t>
      </w:r>
      <w:r w:rsidRPr="00385618">
        <w:rPr>
          <w:rFonts w:ascii="Arial" w:hAnsi="Arial" w:cs="Arial"/>
          <w:sz w:val="20"/>
          <w:szCs w:val="20"/>
        </w:rPr>
        <w:t>2</w:t>
      </w:r>
      <w:r w:rsidR="006B3D12" w:rsidRPr="00385618">
        <w:rPr>
          <w:rFonts w:ascii="Arial" w:hAnsi="Arial" w:cs="Arial"/>
          <w:sz w:val="20"/>
          <w:szCs w:val="20"/>
        </w:rPr>
        <w:t xml:space="preserve"> mm.</w:t>
      </w:r>
    </w:p>
    <w:p w:rsidR="006B3D12" w:rsidRDefault="00385618" w:rsidP="006B3D12">
      <w:pPr>
        <w:jc w:val="both"/>
        <w:rPr>
          <w:rFonts w:ascii="Arial" w:hAnsi="Arial" w:cs="Arial"/>
          <w:sz w:val="20"/>
          <w:szCs w:val="20"/>
        </w:rPr>
      </w:pPr>
      <w:r>
        <w:rPr>
          <w:rFonts w:ascii="Arial" w:hAnsi="Arial" w:cs="Arial"/>
          <w:sz w:val="20"/>
          <w:szCs w:val="20"/>
        </w:rPr>
        <w:t xml:space="preserve">- </w:t>
      </w:r>
      <w:r w:rsidR="006B3D12" w:rsidRPr="00385618">
        <w:rPr>
          <w:rFonts w:ascii="Arial" w:hAnsi="Arial" w:cs="Arial"/>
          <w:sz w:val="20"/>
          <w:szCs w:val="20"/>
        </w:rPr>
        <w:t>Přesah okapové hrany plechu přes chráněnou fasádu bude 30-40mm</w:t>
      </w:r>
      <w:r w:rsidRPr="00385618">
        <w:rPr>
          <w:rFonts w:ascii="Arial" w:hAnsi="Arial" w:cs="Arial"/>
          <w:sz w:val="20"/>
          <w:szCs w:val="20"/>
        </w:rPr>
        <w:t>.</w:t>
      </w:r>
    </w:p>
    <w:p w:rsidR="00385618" w:rsidRDefault="00385618" w:rsidP="006B3D12">
      <w:pPr>
        <w:jc w:val="both"/>
        <w:rPr>
          <w:rFonts w:ascii="Arial" w:hAnsi="Arial" w:cs="Arial"/>
          <w:sz w:val="20"/>
          <w:szCs w:val="20"/>
        </w:rPr>
      </w:pPr>
    </w:p>
    <w:p w:rsidR="00385618" w:rsidRPr="00385618" w:rsidRDefault="00385618" w:rsidP="006B3D12">
      <w:pPr>
        <w:jc w:val="both"/>
        <w:rPr>
          <w:rFonts w:ascii="Arial" w:hAnsi="Arial" w:cs="Arial"/>
          <w:b/>
          <w:sz w:val="20"/>
          <w:szCs w:val="20"/>
        </w:rPr>
      </w:pPr>
    </w:p>
    <w:p w:rsidR="006B3D12" w:rsidRPr="00385618" w:rsidRDefault="006B3D12" w:rsidP="00385618">
      <w:pPr>
        <w:jc w:val="both"/>
        <w:rPr>
          <w:rFonts w:ascii="Arial" w:hAnsi="Arial" w:cs="Arial"/>
          <w:sz w:val="20"/>
          <w:szCs w:val="20"/>
        </w:rPr>
      </w:pPr>
      <w:r w:rsidRPr="00385618">
        <w:rPr>
          <w:rFonts w:ascii="Arial" w:hAnsi="Arial" w:cs="Arial"/>
          <w:sz w:val="20"/>
          <w:szCs w:val="20"/>
        </w:rPr>
        <w:t>Pozn.:</w:t>
      </w:r>
    </w:p>
    <w:p w:rsidR="006B3D12" w:rsidRPr="00385618" w:rsidRDefault="00385618" w:rsidP="00385618">
      <w:pPr>
        <w:suppressAutoHyphens w:val="0"/>
        <w:jc w:val="both"/>
        <w:rPr>
          <w:rFonts w:ascii="Arial" w:hAnsi="Arial" w:cs="Arial"/>
          <w:sz w:val="20"/>
          <w:szCs w:val="20"/>
        </w:rPr>
      </w:pPr>
      <w:r>
        <w:rPr>
          <w:rFonts w:ascii="Arial" w:hAnsi="Arial" w:cs="Arial"/>
          <w:sz w:val="20"/>
          <w:szCs w:val="20"/>
        </w:rPr>
        <w:lastRenderedPageBreak/>
        <w:t>V</w:t>
      </w:r>
      <w:r w:rsidR="006B3D12" w:rsidRPr="00385618">
        <w:rPr>
          <w:rFonts w:ascii="Arial" w:hAnsi="Arial" w:cs="Arial"/>
          <w:sz w:val="20"/>
          <w:szCs w:val="20"/>
        </w:rPr>
        <w:t xml:space="preserve"> detailech návaznosti na minerální pojiva, musí být plech od </w:t>
      </w:r>
      <w:proofErr w:type="spellStart"/>
      <w:r w:rsidR="006B3D12" w:rsidRPr="00385618">
        <w:rPr>
          <w:rFonts w:ascii="Arial" w:hAnsi="Arial" w:cs="Arial"/>
          <w:sz w:val="20"/>
          <w:szCs w:val="20"/>
        </w:rPr>
        <w:t>miner</w:t>
      </w:r>
      <w:proofErr w:type="spellEnd"/>
      <w:r w:rsidR="006B3D12" w:rsidRPr="00385618">
        <w:rPr>
          <w:rFonts w:ascii="Arial" w:hAnsi="Arial" w:cs="Arial"/>
          <w:sz w:val="20"/>
          <w:szCs w:val="20"/>
        </w:rPr>
        <w:t>. pojiva separován vhodnou separační vložkou.</w:t>
      </w:r>
    </w:p>
    <w:p w:rsidR="00385618" w:rsidRDefault="00385618" w:rsidP="00385618">
      <w:pPr>
        <w:pStyle w:val="Zkladntextodsazen"/>
        <w:spacing w:after="0"/>
        <w:ind w:left="0"/>
        <w:rPr>
          <w:rFonts w:ascii="Arial" w:hAnsi="Arial" w:cs="Arial"/>
          <w:b/>
        </w:rPr>
      </w:pPr>
    </w:p>
    <w:p w:rsidR="006B3D12" w:rsidRPr="00185C53" w:rsidRDefault="006B3D12" w:rsidP="00385618">
      <w:pPr>
        <w:pStyle w:val="Zkladntextodsazen"/>
        <w:spacing w:after="0"/>
        <w:ind w:left="0"/>
        <w:rPr>
          <w:rFonts w:ascii="Arial" w:hAnsi="Arial" w:cs="Arial"/>
          <w:b/>
        </w:rPr>
      </w:pPr>
      <w:proofErr w:type="spellStart"/>
      <w:r w:rsidRPr="00185C53">
        <w:rPr>
          <w:rFonts w:ascii="Arial" w:hAnsi="Arial" w:cs="Arial"/>
          <w:b/>
        </w:rPr>
        <w:t>Barevnostní</w:t>
      </w:r>
      <w:proofErr w:type="spellEnd"/>
      <w:r w:rsidRPr="00185C53">
        <w:rPr>
          <w:rFonts w:ascii="Arial" w:hAnsi="Arial" w:cs="Arial"/>
          <w:b/>
        </w:rPr>
        <w:t xml:space="preserve"> </w:t>
      </w:r>
      <w:proofErr w:type="gramStart"/>
      <w:r w:rsidRPr="00185C53">
        <w:rPr>
          <w:rFonts w:ascii="Arial" w:hAnsi="Arial" w:cs="Arial"/>
          <w:b/>
        </w:rPr>
        <w:t>řešení :</w:t>
      </w:r>
      <w:proofErr w:type="gramEnd"/>
    </w:p>
    <w:p w:rsidR="006B3D12" w:rsidRPr="00185C53" w:rsidRDefault="006B3D12" w:rsidP="00385618">
      <w:pPr>
        <w:pStyle w:val="Zkladntextodsazen"/>
        <w:spacing w:after="0"/>
        <w:ind w:left="0"/>
        <w:rPr>
          <w:rFonts w:ascii="Arial" w:hAnsi="Arial" w:cs="Arial"/>
        </w:rPr>
      </w:pPr>
      <w:r w:rsidRPr="00185C53">
        <w:rPr>
          <w:rFonts w:ascii="Arial" w:hAnsi="Arial" w:cs="Arial"/>
        </w:rPr>
        <w:t>Všechny klempířské výrobky z</w:t>
      </w:r>
      <w:r>
        <w:rPr>
          <w:rFonts w:ascii="Arial" w:hAnsi="Arial" w:cs="Arial"/>
        </w:rPr>
        <w:t>e</w:t>
      </w:r>
      <w:r w:rsidRPr="00185C53">
        <w:rPr>
          <w:rFonts w:ascii="Arial" w:hAnsi="Arial" w:cs="Arial"/>
        </w:rPr>
        <w:t> </w:t>
      </w:r>
      <w:r>
        <w:rPr>
          <w:rFonts w:ascii="Arial" w:hAnsi="Arial" w:cs="Arial"/>
        </w:rPr>
        <w:t>strojně lak</w:t>
      </w:r>
      <w:r w:rsidRPr="00185C53">
        <w:rPr>
          <w:rFonts w:ascii="Arial" w:hAnsi="Arial" w:cs="Arial"/>
        </w:rPr>
        <w:t>ovaného</w:t>
      </w:r>
      <w:r w:rsidR="00385618">
        <w:rPr>
          <w:rFonts w:ascii="Arial" w:hAnsi="Arial" w:cs="Arial"/>
        </w:rPr>
        <w:t xml:space="preserve"> (</w:t>
      </w:r>
      <w:proofErr w:type="spellStart"/>
      <w:r w:rsidR="00385618">
        <w:rPr>
          <w:rFonts w:ascii="Arial" w:hAnsi="Arial" w:cs="Arial"/>
        </w:rPr>
        <w:t>poplastovaného</w:t>
      </w:r>
      <w:proofErr w:type="spellEnd"/>
      <w:r w:rsidR="00385618">
        <w:rPr>
          <w:rFonts w:ascii="Arial" w:hAnsi="Arial" w:cs="Arial"/>
        </w:rPr>
        <w:t>)</w:t>
      </w:r>
      <w:r w:rsidRPr="00185C53">
        <w:rPr>
          <w:rFonts w:ascii="Arial" w:hAnsi="Arial" w:cs="Arial"/>
        </w:rPr>
        <w:t xml:space="preserve"> plechu budou mít odstín </w:t>
      </w:r>
      <w:r w:rsidR="00385618">
        <w:rPr>
          <w:rFonts w:ascii="Arial" w:hAnsi="Arial" w:cs="Arial"/>
        </w:rPr>
        <w:t xml:space="preserve">v barvě světle šedé- dle vzorníku </w:t>
      </w:r>
      <w:proofErr w:type="spellStart"/>
      <w:r w:rsidR="00385618">
        <w:rPr>
          <w:rFonts w:ascii="Arial" w:hAnsi="Arial" w:cs="Arial"/>
        </w:rPr>
        <w:t>dodavatela</w:t>
      </w:r>
      <w:proofErr w:type="spellEnd"/>
      <w:r w:rsidRPr="00185C53">
        <w:rPr>
          <w:rFonts w:ascii="Arial" w:hAnsi="Arial" w:cs="Arial"/>
        </w:rPr>
        <w:t xml:space="preserve">. </w:t>
      </w:r>
      <w:r>
        <w:rPr>
          <w:rFonts w:ascii="Arial" w:hAnsi="Arial" w:cs="Arial"/>
        </w:rPr>
        <w:t>Vzorek předložit k odsouhlasení GP a TDI.</w:t>
      </w:r>
    </w:p>
    <w:p w:rsidR="006B3D12" w:rsidRPr="00385618" w:rsidRDefault="006B3D12" w:rsidP="00385618">
      <w:pPr>
        <w:jc w:val="both"/>
        <w:rPr>
          <w:rFonts w:ascii="Arial" w:hAnsi="Arial" w:cs="Arial"/>
          <w:sz w:val="20"/>
          <w:szCs w:val="20"/>
          <w:u w:val="single"/>
        </w:rPr>
      </w:pPr>
    </w:p>
    <w:p w:rsidR="006B3D12" w:rsidRPr="00385618" w:rsidRDefault="006B3D12" w:rsidP="006B3D12">
      <w:pPr>
        <w:jc w:val="both"/>
        <w:rPr>
          <w:rFonts w:ascii="Arial" w:hAnsi="Arial" w:cs="Arial"/>
          <w:b/>
          <w:sz w:val="20"/>
          <w:szCs w:val="20"/>
        </w:rPr>
      </w:pPr>
      <w:r w:rsidRPr="00385618">
        <w:rPr>
          <w:rFonts w:ascii="Arial" w:hAnsi="Arial" w:cs="Arial"/>
          <w:b/>
          <w:sz w:val="20"/>
          <w:szCs w:val="20"/>
        </w:rPr>
        <w:t>UPOZORNĚNÍ:</w:t>
      </w:r>
    </w:p>
    <w:p w:rsidR="006B3D12" w:rsidRPr="00385618" w:rsidRDefault="006B3D12" w:rsidP="00385618">
      <w:pPr>
        <w:jc w:val="both"/>
        <w:rPr>
          <w:rFonts w:ascii="Arial" w:hAnsi="Arial" w:cs="Arial"/>
          <w:sz w:val="20"/>
          <w:szCs w:val="20"/>
        </w:rPr>
      </w:pPr>
      <w:r w:rsidRPr="00385618">
        <w:rPr>
          <w:rFonts w:ascii="Arial" w:hAnsi="Arial" w:cs="Arial"/>
          <w:sz w:val="20"/>
          <w:szCs w:val="20"/>
        </w:rPr>
        <w:t>Veškeré rozměry (rozvinuté šířky oplechování, apod.) nutno ověřit na stavbě. Pokud není speciálně popsáno nebo kótováno v dokumentaci jinak, jsou výrobky a práce provedeny podle ČSN 73 3610 „Klempířské práce stavební“. Všude tam, kde klempířské práce navazují na izolatérské práce, musí být plech podložen pásem izolace. Dále musí dodavatel provést systémové napojení oplechování na systémový venkovní parapet oken bez vzniku elektrolytického článku.</w:t>
      </w:r>
    </w:p>
    <w:p w:rsidR="006B3D12" w:rsidRPr="00385618" w:rsidRDefault="006B3D12" w:rsidP="00385618">
      <w:pPr>
        <w:jc w:val="both"/>
        <w:rPr>
          <w:rFonts w:ascii="Arial" w:hAnsi="Arial" w:cs="Arial"/>
          <w:sz w:val="20"/>
          <w:szCs w:val="20"/>
        </w:rPr>
      </w:pPr>
      <w:r w:rsidRPr="00385618">
        <w:rPr>
          <w:rFonts w:ascii="Arial" w:hAnsi="Arial" w:cs="Arial"/>
          <w:b/>
          <w:sz w:val="20"/>
          <w:szCs w:val="20"/>
        </w:rPr>
        <w:t>Vždy musí být vyloučen stav, kdy by mohlo dojít k cementové či elektrolytické korozi.</w:t>
      </w:r>
    </w:p>
    <w:p w:rsidR="007D39E0" w:rsidRDefault="007D39E0" w:rsidP="006240C6">
      <w:pPr>
        <w:jc w:val="both"/>
        <w:rPr>
          <w:rFonts w:ascii="Arial" w:hAnsi="Arial" w:cs="Arial"/>
          <w:sz w:val="20"/>
          <w:szCs w:val="20"/>
        </w:rPr>
      </w:pPr>
    </w:p>
    <w:p w:rsidR="006240C6" w:rsidRPr="00A127F4" w:rsidRDefault="006240C6" w:rsidP="006240C6">
      <w:pPr>
        <w:jc w:val="both"/>
        <w:rPr>
          <w:rFonts w:ascii="Arial" w:hAnsi="Arial" w:cs="Arial"/>
          <w:sz w:val="20"/>
          <w:szCs w:val="20"/>
        </w:rPr>
      </w:pPr>
      <w:r w:rsidRPr="00A127F4">
        <w:rPr>
          <w:rFonts w:ascii="Arial" w:hAnsi="Arial" w:cs="Arial"/>
          <w:sz w:val="20"/>
          <w:szCs w:val="20"/>
        </w:rPr>
        <w:t xml:space="preserve">Subdodavatel je povinen do doby převzetí díla zajistit jeho ochranu zakrytím foliemi apod. Před převzetím díla budou hotové </w:t>
      </w:r>
      <w:r w:rsidR="007D39E0">
        <w:rPr>
          <w:rFonts w:ascii="Arial" w:hAnsi="Arial" w:cs="Arial"/>
          <w:sz w:val="20"/>
          <w:szCs w:val="20"/>
        </w:rPr>
        <w:t>klempířské</w:t>
      </w:r>
      <w:r w:rsidR="00371091">
        <w:rPr>
          <w:rFonts w:ascii="Arial" w:hAnsi="Arial" w:cs="Arial"/>
          <w:sz w:val="20"/>
          <w:szCs w:val="20"/>
        </w:rPr>
        <w:t xml:space="preserve"> </w:t>
      </w:r>
      <w:r w:rsidRPr="00A127F4">
        <w:rPr>
          <w:rFonts w:ascii="Arial" w:hAnsi="Arial" w:cs="Arial"/>
          <w:sz w:val="20"/>
          <w:szCs w:val="20"/>
        </w:rPr>
        <w:t>konstrukce</w:t>
      </w:r>
      <w:r w:rsidR="00371091">
        <w:rPr>
          <w:rFonts w:ascii="Arial" w:hAnsi="Arial" w:cs="Arial"/>
          <w:sz w:val="20"/>
          <w:szCs w:val="20"/>
        </w:rPr>
        <w:t xml:space="preserve"> včetně </w:t>
      </w:r>
      <w:r w:rsidR="00371091" w:rsidRPr="004C67DA">
        <w:rPr>
          <w:rFonts w:ascii="Arial" w:hAnsi="Arial" w:cs="Arial"/>
          <w:sz w:val="20"/>
          <w:szCs w:val="20"/>
        </w:rPr>
        <w:t xml:space="preserve">konstrukcí dotčených </w:t>
      </w:r>
      <w:r w:rsidRPr="00A127F4">
        <w:rPr>
          <w:rFonts w:ascii="Arial" w:hAnsi="Arial" w:cs="Arial"/>
          <w:sz w:val="20"/>
          <w:szCs w:val="20"/>
        </w:rPr>
        <w:t xml:space="preserve">zbaveny prachu a stavebních nečistot. </w:t>
      </w:r>
      <w:r w:rsidR="00A127F4" w:rsidRPr="00A127F4">
        <w:rPr>
          <w:rFonts w:ascii="Arial" w:hAnsi="Arial" w:cs="Arial"/>
          <w:sz w:val="20"/>
          <w:szCs w:val="20"/>
        </w:rPr>
        <w:t>Poškozená místa budou opravena.</w:t>
      </w:r>
    </w:p>
    <w:p w:rsidR="002C1BC4" w:rsidRPr="006240C6" w:rsidRDefault="002C1BC4" w:rsidP="00A64A88">
      <w:pPr>
        <w:tabs>
          <w:tab w:val="left" w:pos="1134"/>
          <w:tab w:val="left" w:pos="4678"/>
        </w:tabs>
        <w:suppressAutoHyphens w:val="0"/>
        <w:autoSpaceDE w:val="0"/>
        <w:autoSpaceDN w:val="0"/>
        <w:adjustRightInd w:val="0"/>
        <w:jc w:val="both"/>
        <w:rPr>
          <w:rFonts w:ascii="Arial" w:hAnsi="Arial" w:cs="Arial"/>
          <w:sz w:val="20"/>
          <w:szCs w:val="20"/>
          <w:lang w:eastAsia="cs-CZ"/>
        </w:rPr>
      </w:pP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
    <w:p w:rsidR="00A64A88" w:rsidRPr="006240C6" w:rsidRDefault="00B93CBE" w:rsidP="00A64A88">
      <w:pPr>
        <w:tabs>
          <w:tab w:val="left" w:pos="3261"/>
        </w:tabs>
        <w:suppressAutoHyphens w:val="0"/>
        <w:autoSpaceDE w:val="0"/>
        <w:autoSpaceDN w:val="0"/>
        <w:adjustRightInd w:val="0"/>
        <w:jc w:val="both"/>
        <w:rPr>
          <w:rFonts w:ascii="Arial" w:hAnsi="Arial" w:cs="Arial"/>
          <w:sz w:val="20"/>
          <w:szCs w:val="20"/>
          <w:lang w:eastAsia="cs-CZ"/>
        </w:rPr>
      </w:pPr>
      <w:r w:rsidRPr="006240C6">
        <w:rPr>
          <w:rFonts w:ascii="Arial" w:hAnsi="Arial" w:cs="Arial"/>
          <w:sz w:val="20"/>
          <w:szCs w:val="20"/>
          <w:lang w:eastAsia="cs-CZ"/>
        </w:rPr>
        <w:t xml:space="preserve">Září </w:t>
      </w:r>
      <w:r w:rsidR="00A64A88" w:rsidRPr="006240C6">
        <w:rPr>
          <w:rFonts w:ascii="Arial" w:hAnsi="Arial" w:cs="Arial"/>
          <w:sz w:val="20"/>
          <w:szCs w:val="20"/>
          <w:lang w:eastAsia="cs-CZ"/>
        </w:rPr>
        <w:t>/201</w:t>
      </w:r>
      <w:r w:rsidRPr="006240C6">
        <w:rPr>
          <w:rFonts w:ascii="Arial" w:hAnsi="Arial" w:cs="Arial"/>
          <w:sz w:val="20"/>
          <w:szCs w:val="20"/>
          <w:lang w:eastAsia="cs-CZ"/>
        </w:rPr>
        <w:t>8</w:t>
      </w:r>
    </w:p>
    <w:p w:rsidR="00A64A88" w:rsidRPr="006240C6" w:rsidRDefault="00A64A88" w:rsidP="00A64A88">
      <w:pPr>
        <w:tabs>
          <w:tab w:val="left" w:pos="3261"/>
        </w:tabs>
        <w:suppressAutoHyphens w:val="0"/>
        <w:autoSpaceDE w:val="0"/>
        <w:autoSpaceDN w:val="0"/>
        <w:adjustRightInd w:val="0"/>
        <w:jc w:val="both"/>
        <w:rPr>
          <w:rFonts w:ascii="Arial" w:hAnsi="Arial" w:cs="Arial"/>
          <w:sz w:val="20"/>
          <w:szCs w:val="20"/>
          <w:lang w:eastAsia="cs-CZ"/>
        </w:rPr>
      </w:pPr>
      <w:proofErr w:type="gramStart"/>
      <w:r w:rsidRPr="006240C6">
        <w:rPr>
          <w:rFonts w:ascii="Arial" w:hAnsi="Arial" w:cs="Arial"/>
          <w:sz w:val="20"/>
          <w:szCs w:val="20"/>
          <w:lang w:eastAsia="cs-CZ"/>
        </w:rPr>
        <w:t>Vypracovala:.</w:t>
      </w:r>
      <w:proofErr w:type="gramEnd"/>
      <w:r w:rsidRPr="006240C6">
        <w:rPr>
          <w:rFonts w:ascii="Arial" w:hAnsi="Arial" w:cs="Arial"/>
          <w:sz w:val="20"/>
          <w:szCs w:val="20"/>
          <w:lang w:eastAsia="cs-CZ"/>
        </w:rPr>
        <w:t xml:space="preserve"> Ing. arch. Olga Růžičková</w:t>
      </w:r>
    </w:p>
    <w:sectPr w:rsidR="00A64A88" w:rsidRPr="006240C6" w:rsidSect="000142AC">
      <w:footerReference w:type="default" r:id="rId8"/>
      <w:footnotePr>
        <w:pos w:val="beneathText"/>
      </w:footnotePr>
      <w:pgSz w:w="11907" w:h="16840" w:code="9"/>
      <w:pgMar w:top="1417" w:right="1417" w:bottom="1417" w:left="141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5EC" w:rsidRDefault="004735EC">
      <w:r>
        <w:separator/>
      </w:r>
    </w:p>
  </w:endnote>
  <w:endnote w:type="continuationSeparator" w:id="0">
    <w:p w:rsidR="004735EC" w:rsidRDefault="004735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PalmSprings">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AC" w:rsidRDefault="000142AC" w:rsidP="009D7F8E">
    <w:pPr>
      <w:pStyle w:val="Zpat"/>
      <w:jc w:val="center"/>
      <w:rPr>
        <w:rFonts w:ascii="Arial" w:hAnsi="Arial" w:cs="Arial"/>
        <w:sz w:val="16"/>
        <w:szCs w:val="16"/>
      </w:rPr>
    </w:pPr>
  </w:p>
  <w:p w:rsidR="00B76B9C" w:rsidRDefault="00B76B9C" w:rsidP="009D7F8E">
    <w:pPr>
      <w:pStyle w:val="Zpat"/>
      <w:jc w:val="center"/>
      <w:rPr>
        <w:rFonts w:ascii="Arial" w:hAnsi="Arial" w:cs="Arial"/>
        <w:sz w:val="16"/>
        <w:szCs w:val="16"/>
      </w:rPr>
    </w:pPr>
    <w:r>
      <w:rPr>
        <w:rFonts w:ascii="Arial" w:hAnsi="Arial" w:cs="Arial"/>
        <w:sz w:val="16"/>
        <w:szCs w:val="16"/>
      </w:rPr>
      <w:t>strana č.</w:t>
    </w:r>
    <w:r w:rsidR="00E35CF7">
      <w:rPr>
        <w:rFonts w:ascii="Arial" w:hAnsi="Arial" w:cs="Arial"/>
        <w:sz w:val="16"/>
        <w:szCs w:val="16"/>
      </w:rPr>
      <w:fldChar w:fldCharType="begin"/>
    </w:r>
    <w:r>
      <w:rPr>
        <w:rFonts w:ascii="Arial" w:hAnsi="Arial" w:cs="Arial"/>
        <w:sz w:val="16"/>
        <w:szCs w:val="16"/>
      </w:rPr>
      <w:instrText xml:space="preserve"> PAGE   \* MERGEFORMAT </w:instrText>
    </w:r>
    <w:r w:rsidR="00E35CF7">
      <w:rPr>
        <w:rFonts w:ascii="Arial" w:hAnsi="Arial" w:cs="Arial"/>
        <w:sz w:val="16"/>
        <w:szCs w:val="16"/>
      </w:rPr>
      <w:fldChar w:fldCharType="separate"/>
    </w:r>
    <w:r w:rsidR="00EB2C26">
      <w:rPr>
        <w:rFonts w:ascii="Arial" w:hAnsi="Arial" w:cs="Arial"/>
        <w:noProof/>
        <w:sz w:val="16"/>
        <w:szCs w:val="16"/>
      </w:rPr>
      <w:t>1</w:t>
    </w:r>
    <w:r w:rsidR="00E35CF7">
      <w:rPr>
        <w:rFonts w:ascii="Arial" w:hAnsi="Arial" w:cs="Arial"/>
        <w:sz w:val="16"/>
        <w:szCs w:val="16"/>
      </w:rPr>
      <w:fldChar w:fldCharType="end"/>
    </w:r>
  </w:p>
  <w:p w:rsidR="00B76B9C" w:rsidRDefault="00B76B9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5EC" w:rsidRDefault="004735EC">
      <w:r>
        <w:separator/>
      </w:r>
    </w:p>
  </w:footnote>
  <w:footnote w:type="continuationSeparator" w:id="0">
    <w:p w:rsidR="004735EC" w:rsidRDefault="004735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2"/>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3"/>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4"/>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5"/>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6"/>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7"/>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8"/>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9"/>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0"/>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1"/>
    <w:lvl w:ilvl="0">
      <w:start w:val="2"/>
      <w:numFmt w:val="decimal"/>
      <w:lvlText w:val="%1."/>
      <w:lvlJc w:val="left"/>
      <w:pPr>
        <w:tabs>
          <w:tab w:val="num" w:pos="0"/>
        </w:tabs>
      </w:pPr>
    </w:lvl>
  </w:abstractNum>
  <w:abstractNum w:abstractNumId="13">
    <w:nsid w:val="0000000E"/>
    <w:multiLevelType w:val="singleLevel"/>
    <w:tmpl w:val="0000000E"/>
    <w:name w:val="WW8Num12"/>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3"/>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4"/>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5"/>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6"/>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7"/>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18"/>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19"/>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0"/>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1"/>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2"/>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3"/>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4"/>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5"/>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6"/>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7"/>
    <w:lvl w:ilvl="0">
      <w:start w:val="1"/>
      <w:numFmt w:val="lowerLetter"/>
      <w:lvlText w:val="%1)"/>
      <w:lvlJc w:val="left"/>
      <w:pPr>
        <w:tabs>
          <w:tab w:val="num" w:pos="0"/>
        </w:tabs>
      </w:pPr>
    </w:lvl>
  </w:abstractNum>
  <w:abstractNum w:abstractNumId="29">
    <w:nsid w:val="0000001E"/>
    <w:multiLevelType w:val="singleLevel"/>
    <w:tmpl w:val="0000001E"/>
    <w:name w:val="WW8Num28"/>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29"/>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0"/>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1"/>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2"/>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3"/>
    <w:lvl w:ilvl="0">
      <w:start w:val="1"/>
      <w:numFmt w:val="decimal"/>
      <w:lvlText w:val="%1)"/>
      <w:lvlJc w:val="left"/>
      <w:pPr>
        <w:tabs>
          <w:tab w:val="num" w:pos="0"/>
        </w:tabs>
      </w:pPr>
    </w:lvl>
  </w:abstractNum>
  <w:abstractNum w:abstractNumId="35">
    <w:nsid w:val="00000024"/>
    <w:multiLevelType w:val="singleLevel"/>
    <w:tmpl w:val="00000024"/>
    <w:name w:val="WW8Num34"/>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5"/>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6"/>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7"/>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38"/>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39"/>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0"/>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1"/>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2"/>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3"/>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4"/>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5"/>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6"/>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7"/>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48"/>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49"/>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0"/>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1"/>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2"/>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3"/>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4"/>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5"/>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6"/>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7"/>
    <w:lvl w:ilvl="0">
      <w:numFmt w:val="bullet"/>
      <w:lvlText w:val=""/>
      <w:lvlJc w:val="left"/>
      <w:pPr>
        <w:tabs>
          <w:tab w:val="num" w:pos="0"/>
        </w:tabs>
      </w:pPr>
      <w:rPr>
        <w:rFonts w:ascii="Wingdings" w:hAnsi="Wingdings"/>
        <w:b w:val="0"/>
        <w:i w:val="0"/>
        <w:sz w:val="24"/>
        <w:u w:val="none"/>
      </w:rPr>
    </w:lvl>
  </w:abstractNum>
  <w:abstractNum w:abstractNumId="59">
    <w:nsid w:val="0BDB76D6"/>
    <w:multiLevelType w:val="multilevel"/>
    <w:tmpl w:val="CB109F02"/>
    <w:name w:val="WW8Num58"/>
    <w:lvl w:ilvl="0">
      <w:start w:val="1"/>
      <w:numFmt w:val="decimal"/>
      <w:pStyle w:val="PBS-Nadpis1"/>
      <w:lvlText w:val="%1."/>
      <w:lvlJc w:val="left"/>
      <w:pPr>
        <w:ind w:left="360" w:hanging="360"/>
      </w:pPr>
      <w:rPr>
        <w:rFonts w:hint="default"/>
      </w:rPr>
    </w:lvl>
    <w:lvl w:ilvl="1">
      <w:start w:val="1"/>
      <w:numFmt w:val="decimal"/>
      <w:pStyle w:val="PBS-Nadpis2"/>
      <w:lvlText w:val="%1.%2."/>
      <w:lvlJc w:val="left"/>
      <w:pPr>
        <w:ind w:left="858" w:hanging="432"/>
      </w:pPr>
      <w:rPr>
        <w:rFonts w:hint="default"/>
      </w:rPr>
    </w:lvl>
    <w:lvl w:ilvl="2">
      <w:start w:val="1"/>
      <w:numFmt w:val="decimal"/>
      <w:pStyle w:val="PBS-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0DC86C16"/>
    <w:multiLevelType w:val="hybridMultilevel"/>
    <w:tmpl w:val="E25EF2BC"/>
    <w:name w:val="WW8Num59"/>
    <w:lvl w:ilvl="0" w:tplc="1848CB2A">
      <w:start w:val="1"/>
      <w:numFmt w:val="bullet"/>
      <w:lvlText w:val="-"/>
      <w:lvlJc w:val="left"/>
      <w:pPr>
        <w:tabs>
          <w:tab w:val="num" w:pos="720"/>
        </w:tabs>
        <w:ind w:left="720" w:hanging="360"/>
      </w:pPr>
      <w:rPr>
        <w:rFonts w:ascii="Arial" w:eastAsia="Times New Roman" w:hAnsi="Arial" w:cs="Arial" w:hint="default"/>
      </w:rPr>
    </w:lvl>
    <w:lvl w:ilvl="1" w:tplc="ADA04278">
      <w:start w:val="1"/>
      <w:numFmt w:val="decimal"/>
      <w:lvlText w:val="%2."/>
      <w:lvlJc w:val="left"/>
      <w:pPr>
        <w:tabs>
          <w:tab w:val="num" w:pos="1440"/>
        </w:tabs>
        <w:ind w:left="1440" w:hanging="360"/>
      </w:pPr>
      <w:rPr>
        <w:rFonts w:hint="default"/>
      </w:rPr>
    </w:lvl>
    <w:lvl w:ilvl="2" w:tplc="5FD4E38E" w:tentative="1">
      <w:start w:val="1"/>
      <w:numFmt w:val="bullet"/>
      <w:lvlText w:val=""/>
      <w:lvlJc w:val="left"/>
      <w:pPr>
        <w:tabs>
          <w:tab w:val="num" w:pos="2160"/>
        </w:tabs>
        <w:ind w:left="2160" w:hanging="360"/>
      </w:pPr>
      <w:rPr>
        <w:rFonts w:ascii="Wingdings" w:hAnsi="Wingdings" w:hint="default"/>
      </w:rPr>
    </w:lvl>
    <w:lvl w:ilvl="3" w:tplc="72708C24" w:tentative="1">
      <w:start w:val="1"/>
      <w:numFmt w:val="bullet"/>
      <w:lvlText w:val=""/>
      <w:lvlJc w:val="left"/>
      <w:pPr>
        <w:tabs>
          <w:tab w:val="num" w:pos="2880"/>
        </w:tabs>
        <w:ind w:left="2880" w:hanging="360"/>
      </w:pPr>
      <w:rPr>
        <w:rFonts w:ascii="Symbol" w:hAnsi="Symbol" w:hint="default"/>
      </w:rPr>
    </w:lvl>
    <w:lvl w:ilvl="4" w:tplc="B6464990" w:tentative="1">
      <w:start w:val="1"/>
      <w:numFmt w:val="bullet"/>
      <w:lvlText w:val="o"/>
      <w:lvlJc w:val="left"/>
      <w:pPr>
        <w:tabs>
          <w:tab w:val="num" w:pos="3600"/>
        </w:tabs>
        <w:ind w:left="3600" w:hanging="360"/>
      </w:pPr>
      <w:rPr>
        <w:rFonts w:ascii="Courier New" w:hAnsi="Courier New" w:cs="Courier New" w:hint="default"/>
      </w:rPr>
    </w:lvl>
    <w:lvl w:ilvl="5" w:tplc="946A326C" w:tentative="1">
      <w:start w:val="1"/>
      <w:numFmt w:val="bullet"/>
      <w:lvlText w:val=""/>
      <w:lvlJc w:val="left"/>
      <w:pPr>
        <w:tabs>
          <w:tab w:val="num" w:pos="4320"/>
        </w:tabs>
        <w:ind w:left="4320" w:hanging="360"/>
      </w:pPr>
      <w:rPr>
        <w:rFonts w:ascii="Wingdings" w:hAnsi="Wingdings" w:hint="default"/>
      </w:rPr>
    </w:lvl>
    <w:lvl w:ilvl="6" w:tplc="BAD05790" w:tentative="1">
      <w:start w:val="1"/>
      <w:numFmt w:val="bullet"/>
      <w:lvlText w:val=""/>
      <w:lvlJc w:val="left"/>
      <w:pPr>
        <w:tabs>
          <w:tab w:val="num" w:pos="5040"/>
        </w:tabs>
        <w:ind w:left="5040" w:hanging="360"/>
      </w:pPr>
      <w:rPr>
        <w:rFonts w:ascii="Symbol" w:hAnsi="Symbol" w:hint="default"/>
      </w:rPr>
    </w:lvl>
    <w:lvl w:ilvl="7" w:tplc="A4D2BFC4" w:tentative="1">
      <w:start w:val="1"/>
      <w:numFmt w:val="bullet"/>
      <w:lvlText w:val="o"/>
      <w:lvlJc w:val="left"/>
      <w:pPr>
        <w:tabs>
          <w:tab w:val="num" w:pos="5760"/>
        </w:tabs>
        <w:ind w:left="5760" w:hanging="360"/>
      </w:pPr>
      <w:rPr>
        <w:rFonts w:ascii="Courier New" w:hAnsi="Courier New" w:cs="Courier New" w:hint="default"/>
      </w:rPr>
    </w:lvl>
    <w:lvl w:ilvl="8" w:tplc="4436323C" w:tentative="1">
      <w:start w:val="1"/>
      <w:numFmt w:val="bullet"/>
      <w:lvlText w:val=""/>
      <w:lvlJc w:val="left"/>
      <w:pPr>
        <w:tabs>
          <w:tab w:val="num" w:pos="6480"/>
        </w:tabs>
        <w:ind w:left="6480" w:hanging="360"/>
      </w:pPr>
      <w:rPr>
        <w:rFonts w:ascii="Wingdings" w:hAnsi="Wingdings" w:hint="default"/>
      </w:rPr>
    </w:lvl>
  </w:abstractNum>
  <w:abstractNum w:abstractNumId="61">
    <w:nsid w:val="0DD67AF2"/>
    <w:multiLevelType w:val="singleLevel"/>
    <w:tmpl w:val="667AAC4E"/>
    <w:lvl w:ilvl="0">
      <w:start w:val="1"/>
      <w:numFmt w:val="none"/>
      <w:lvlText w:val=""/>
      <w:legacy w:legacy="1" w:legacySpace="120" w:legacyIndent="360"/>
      <w:lvlJc w:val="left"/>
      <w:rPr>
        <w:rFonts w:ascii="Symbol" w:hAnsi="Symbol" w:hint="default"/>
      </w:rPr>
    </w:lvl>
  </w:abstractNum>
  <w:abstractNum w:abstractNumId="62">
    <w:nsid w:val="0E49405B"/>
    <w:multiLevelType w:val="hybridMultilevel"/>
    <w:tmpl w:val="2D103D68"/>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nsid w:val="0E5C10EE"/>
    <w:multiLevelType w:val="hybridMultilevel"/>
    <w:tmpl w:val="A852DEDA"/>
    <w:lvl w:ilvl="0" w:tplc="2190F60C">
      <w:start w:val="2006"/>
      <w:numFmt w:val="bullet"/>
      <w:lvlText w:val="-"/>
      <w:lvlJc w:val="left"/>
      <w:pPr>
        <w:tabs>
          <w:tab w:val="num" w:pos="720"/>
        </w:tabs>
        <w:ind w:left="720" w:hanging="360"/>
      </w:pPr>
      <w:rPr>
        <w:rFonts w:ascii="Arial" w:eastAsia="Times New Roman" w:hAnsi="Arial" w:cs="Arial" w:hint="default"/>
      </w:rPr>
    </w:lvl>
    <w:lvl w:ilvl="1" w:tplc="F43E9D3E">
      <w:start w:val="1"/>
      <w:numFmt w:val="bullet"/>
      <w:lvlText w:val="o"/>
      <w:lvlJc w:val="left"/>
      <w:pPr>
        <w:tabs>
          <w:tab w:val="num" w:pos="1440"/>
        </w:tabs>
        <w:ind w:left="1440" w:hanging="360"/>
      </w:pPr>
      <w:rPr>
        <w:rFonts w:ascii="Courier New" w:hAnsi="Courier New" w:cs="Courier New" w:hint="default"/>
      </w:rPr>
    </w:lvl>
    <w:lvl w:ilvl="2" w:tplc="F0F69B72" w:tentative="1">
      <w:start w:val="1"/>
      <w:numFmt w:val="bullet"/>
      <w:lvlText w:val=""/>
      <w:lvlJc w:val="left"/>
      <w:pPr>
        <w:tabs>
          <w:tab w:val="num" w:pos="2160"/>
        </w:tabs>
        <w:ind w:left="2160" w:hanging="360"/>
      </w:pPr>
      <w:rPr>
        <w:rFonts w:ascii="Wingdings" w:hAnsi="Wingdings" w:hint="default"/>
      </w:rPr>
    </w:lvl>
    <w:lvl w:ilvl="3" w:tplc="DF124C88" w:tentative="1">
      <w:start w:val="1"/>
      <w:numFmt w:val="bullet"/>
      <w:lvlText w:val=""/>
      <w:lvlJc w:val="left"/>
      <w:pPr>
        <w:tabs>
          <w:tab w:val="num" w:pos="2880"/>
        </w:tabs>
        <w:ind w:left="2880" w:hanging="360"/>
      </w:pPr>
      <w:rPr>
        <w:rFonts w:ascii="Symbol" w:hAnsi="Symbol" w:hint="default"/>
      </w:rPr>
    </w:lvl>
    <w:lvl w:ilvl="4" w:tplc="4C64EBF0" w:tentative="1">
      <w:start w:val="1"/>
      <w:numFmt w:val="bullet"/>
      <w:lvlText w:val="o"/>
      <w:lvlJc w:val="left"/>
      <w:pPr>
        <w:tabs>
          <w:tab w:val="num" w:pos="3600"/>
        </w:tabs>
        <w:ind w:left="3600" w:hanging="360"/>
      </w:pPr>
      <w:rPr>
        <w:rFonts w:ascii="Courier New" w:hAnsi="Courier New" w:cs="Courier New" w:hint="default"/>
      </w:rPr>
    </w:lvl>
    <w:lvl w:ilvl="5" w:tplc="0B2CE40A" w:tentative="1">
      <w:start w:val="1"/>
      <w:numFmt w:val="bullet"/>
      <w:lvlText w:val=""/>
      <w:lvlJc w:val="left"/>
      <w:pPr>
        <w:tabs>
          <w:tab w:val="num" w:pos="4320"/>
        </w:tabs>
        <w:ind w:left="4320" w:hanging="360"/>
      </w:pPr>
      <w:rPr>
        <w:rFonts w:ascii="Wingdings" w:hAnsi="Wingdings" w:hint="default"/>
      </w:rPr>
    </w:lvl>
    <w:lvl w:ilvl="6" w:tplc="D3225462" w:tentative="1">
      <w:start w:val="1"/>
      <w:numFmt w:val="bullet"/>
      <w:lvlText w:val=""/>
      <w:lvlJc w:val="left"/>
      <w:pPr>
        <w:tabs>
          <w:tab w:val="num" w:pos="5040"/>
        </w:tabs>
        <w:ind w:left="5040" w:hanging="360"/>
      </w:pPr>
      <w:rPr>
        <w:rFonts w:ascii="Symbol" w:hAnsi="Symbol" w:hint="default"/>
      </w:rPr>
    </w:lvl>
    <w:lvl w:ilvl="7" w:tplc="99C0DAB6" w:tentative="1">
      <w:start w:val="1"/>
      <w:numFmt w:val="bullet"/>
      <w:lvlText w:val="o"/>
      <w:lvlJc w:val="left"/>
      <w:pPr>
        <w:tabs>
          <w:tab w:val="num" w:pos="5760"/>
        </w:tabs>
        <w:ind w:left="5760" w:hanging="360"/>
      </w:pPr>
      <w:rPr>
        <w:rFonts w:ascii="Courier New" w:hAnsi="Courier New" w:cs="Courier New" w:hint="default"/>
      </w:rPr>
    </w:lvl>
    <w:lvl w:ilvl="8" w:tplc="31062B4C" w:tentative="1">
      <w:start w:val="1"/>
      <w:numFmt w:val="bullet"/>
      <w:lvlText w:val=""/>
      <w:lvlJc w:val="left"/>
      <w:pPr>
        <w:tabs>
          <w:tab w:val="num" w:pos="6480"/>
        </w:tabs>
        <w:ind w:left="6480" w:hanging="360"/>
      </w:pPr>
      <w:rPr>
        <w:rFonts w:ascii="Wingdings" w:hAnsi="Wingdings" w:hint="default"/>
      </w:rPr>
    </w:lvl>
  </w:abstractNum>
  <w:abstractNum w:abstractNumId="64">
    <w:nsid w:val="11453ADE"/>
    <w:multiLevelType w:val="hybridMultilevel"/>
    <w:tmpl w:val="FE42DCDC"/>
    <w:lvl w:ilvl="0" w:tplc="7EA8964C">
      <w:numFmt w:val="bullet"/>
      <w:lvlText w:val="-"/>
      <w:lvlJc w:val="left"/>
      <w:pPr>
        <w:ind w:left="720" w:hanging="360"/>
      </w:pPr>
      <w:rPr>
        <w:rFonts w:ascii="Calibri" w:eastAsia="Times New Roman" w:hAnsi="Calibri" w:cs="Arial" w:hint="default"/>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11B46301"/>
    <w:multiLevelType w:val="hybridMultilevel"/>
    <w:tmpl w:val="B78E3F1C"/>
    <w:lvl w:ilvl="0" w:tplc="5EB22E1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nsid w:val="1C1764D3"/>
    <w:multiLevelType w:val="hybridMultilevel"/>
    <w:tmpl w:val="06461AD0"/>
    <w:lvl w:ilvl="0" w:tplc="D548BF8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F">
      <w:start w:val="1"/>
      <w:numFmt w:val="decimal"/>
      <w:lvlText w:val="%2."/>
      <w:lvlJc w:val="left"/>
      <w:pPr>
        <w:tabs>
          <w:tab w:val="num" w:pos="1440"/>
        </w:tabs>
        <w:ind w:left="1440" w:hanging="360"/>
      </w:pPr>
    </w:lvl>
    <w:lvl w:ilvl="2" w:tplc="04050001">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E20C7F8C">
      <w:start w:val="1"/>
      <w:numFmt w:val="decimal"/>
      <w:lvlText w:val="%5)"/>
      <w:lvlJc w:val="left"/>
      <w:pPr>
        <w:tabs>
          <w:tab w:val="num" w:pos="3600"/>
        </w:tabs>
        <w:ind w:left="3600" w:hanging="360"/>
      </w:pPr>
      <w:rPr>
        <w:rFon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nsid w:val="1F704AA0"/>
    <w:multiLevelType w:val="hybridMultilevel"/>
    <w:tmpl w:val="6470A988"/>
    <w:lvl w:ilvl="0" w:tplc="E8FC90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8">
    <w:nsid w:val="28E47C11"/>
    <w:multiLevelType w:val="hybridMultilevel"/>
    <w:tmpl w:val="827407C4"/>
    <w:lvl w:ilvl="0" w:tplc="04050001">
      <w:numFmt w:val="bullet"/>
      <w:pStyle w:val="aNadpis1"/>
      <w:lvlText w:val="-"/>
      <w:lvlJc w:val="left"/>
      <w:pPr>
        <w:ind w:left="927" w:hanging="360"/>
      </w:pPr>
      <w:rPr>
        <w:rFonts w:ascii="Calibri" w:eastAsia="Calibri" w:hAnsi="Calibri" w:cs="Times New Roman" w:hint="default"/>
      </w:rPr>
    </w:lvl>
    <w:lvl w:ilvl="1" w:tplc="04050003" w:tentative="1">
      <w:start w:val="1"/>
      <w:numFmt w:val="bullet"/>
      <w:pStyle w:val="a1Nadpis2"/>
      <w:lvlText w:val="o"/>
      <w:lvlJc w:val="left"/>
      <w:pPr>
        <w:ind w:left="1647" w:hanging="360"/>
      </w:pPr>
      <w:rPr>
        <w:rFonts w:ascii="Courier New" w:hAnsi="Courier New" w:cs="Courier New" w:hint="default"/>
      </w:rPr>
    </w:lvl>
    <w:lvl w:ilvl="2" w:tplc="04050005" w:tentative="1">
      <w:start w:val="1"/>
      <w:numFmt w:val="bullet"/>
      <w:pStyle w:val="a11Nadpis3"/>
      <w:lvlText w:val=""/>
      <w:lvlJc w:val="left"/>
      <w:pPr>
        <w:ind w:left="2367" w:hanging="360"/>
      </w:pPr>
      <w:rPr>
        <w:rFonts w:ascii="Wingdings" w:hAnsi="Wingdings" w:hint="default"/>
      </w:rPr>
    </w:lvl>
    <w:lvl w:ilvl="3" w:tplc="04050001" w:tentative="1">
      <w:start w:val="1"/>
      <w:numFmt w:val="bullet"/>
      <w:pStyle w:val="a111Nadpis4"/>
      <w:lvlText w:val=""/>
      <w:lvlJc w:val="left"/>
      <w:pPr>
        <w:ind w:left="3087" w:hanging="360"/>
      </w:pPr>
      <w:rPr>
        <w:rFonts w:ascii="Symbol" w:hAnsi="Symbol" w:hint="default"/>
      </w:rPr>
    </w:lvl>
    <w:lvl w:ilvl="4" w:tplc="04050003" w:tentative="1">
      <w:start w:val="1"/>
      <w:numFmt w:val="bullet"/>
      <w:pStyle w:val="a1111Nadpis5"/>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nsid w:val="2C4E71C8"/>
    <w:multiLevelType w:val="hybridMultilevel"/>
    <w:tmpl w:val="EE7C9872"/>
    <w:lvl w:ilvl="0" w:tplc="B3B6FAB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nsid w:val="2E1C26BA"/>
    <w:multiLevelType w:val="singleLevel"/>
    <w:tmpl w:val="667AAC4E"/>
    <w:lvl w:ilvl="0">
      <w:start w:val="1"/>
      <w:numFmt w:val="none"/>
      <w:lvlText w:val=""/>
      <w:legacy w:legacy="1" w:legacySpace="120" w:legacyIndent="360"/>
      <w:lvlJc w:val="left"/>
      <w:rPr>
        <w:rFonts w:ascii="Symbol" w:hAnsi="Symbol" w:hint="default"/>
      </w:rPr>
    </w:lvl>
  </w:abstractNum>
  <w:abstractNum w:abstractNumId="71">
    <w:nsid w:val="2EF2313E"/>
    <w:multiLevelType w:val="hybridMultilevel"/>
    <w:tmpl w:val="5E6E22D4"/>
    <w:lvl w:ilvl="0" w:tplc="04050001">
      <w:start w:val="1"/>
      <w:numFmt w:val="bullet"/>
      <w:lvlText w:val=""/>
      <w:lvlJc w:val="left"/>
      <w:pPr>
        <w:tabs>
          <w:tab w:val="num" w:pos="720"/>
        </w:tabs>
        <w:ind w:left="720" w:hanging="360"/>
      </w:pPr>
      <w:rPr>
        <w:rFonts w:ascii="Symbol" w:hAnsi="Symbol" w:hint="default"/>
      </w:rPr>
    </w:lvl>
    <w:lvl w:ilvl="1" w:tplc="650AB788">
      <w:start w:val="1"/>
      <w:numFmt w:val="bullet"/>
      <w:lvlText w:val="-"/>
      <w:lvlJc w:val="left"/>
      <w:pPr>
        <w:tabs>
          <w:tab w:val="num" w:pos="0"/>
        </w:tabs>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nsid w:val="3243004B"/>
    <w:multiLevelType w:val="hybridMultilevel"/>
    <w:tmpl w:val="B10238C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3">
    <w:nsid w:val="3E296D60"/>
    <w:multiLevelType w:val="hybridMultilevel"/>
    <w:tmpl w:val="C64E304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nsid w:val="43183DFD"/>
    <w:multiLevelType w:val="singleLevel"/>
    <w:tmpl w:val="99D87D84"/>
    <w:lvl w:ilvl="0">
      <w:numFmt w:val="none"/>
      <w:lvlText w:val="-"/>
      <w:legacy w:legacy="1" w:legacySpace="120" w:legacyIndent="360"/>
      <w:lvlJc w:val="left"/>
      <w:pPr>
        <w:ind w:left="360" w:hanging="360"/>
      </w:pPr>
    </w:lvl>
  </w:abstractNum>
  <w:abstractNum w:abstractNumId="75">
    <w:nsid w:val="454F39EC"/>
    <w:multiLevelType w:val="singleLevel"/>
    <w:tmpl w:val="99D87D84"/>
    <w:lvl w:ilvl="0">
      <w:numFmt w:val="none"/>
      <w:lvlText w:val="-"/>
      <w:legacy w:legacy="1" w:legacySpace="120" w:legacyIndent="360"/>
      <w:lvlJc w:val="left"/>
      <w:pPr>
        <w:ind w:left="360" w:hanging="360"/>
      </w:pPr>
    </w:lvl>
  </w:abstractNum>
  <w:abstractNum w:abstractNumId="76">
    <w:nsid w:val="48BE53DF"/>
    <w:multiLevelType w:val="hybridMultilevel"/>
    <w:tmpl w:val="2C1208C6"/>
    <w:lvl w:ilvl="0" w:tplc="08BA2D7E">
      <w:start w:val="5"/>
      <w:numFmt w:val="bullet"/>
      <w:lvlText w:val="-"/>
      <w:lvlJc w:val="left"/>
      <w:pPr>
        <w:tabs>
          <w:tab w:val="num" w:pos="720"/>
        </w:tabs>
        <w:ind w:left="720" w:hanging="360"/>
      </w:pPr>
      <w:rPr>
        <w:rFonts w:ascii="Arial" w:eastAsia="Times New Roman" w:hAnsi="Arial" w:cs="Arial" w:hint="default"/>
      </w:rPr>
    </w:lvl>
    <w:lvl w:ilvl="1" w:tplc="BAA282E2" w:tentative="1">
      <w:start w:val="1"/>
      <w:numFmt w:val="bullet"/>
      <w:lvlText w:val="o"/>
      <w:lvlJc w:val="left"/>
      <w:pPr>
        <w:tabs>
          <w:tab w:val="num" w:pos="1440"/>
        </w:tabs>
        <w:ind w:left="1440" w:hanging="360"/>
      </w:pPr>
      <w:rPr>
        <w:rFonts w:ascii="Courier New" w:hAnsi="Courier New" w:cs="Courier New" w:hint="default"/>
      </w:rPr>
    </w:lvl>
    <w:lvl w:ilvl="2" w:tplc="B84E22AA" w:tentative="1">
      <w:start w:val="1"/>
      <w:numFmt w:val="bullet"/>
      <w:lvlText w:val=""/>
      <w:lvlJc w:val="left"/>
      <w:pPr>
        <w:tabs>
          <w:tab w:val="num" w:pos="2160"/>
        </w:tabs>
        <w:ind w:left="2160" w:hanging="360"/>
      </w:pPr>
      <w:rPr>
        <w:rFonts w:ascii="Wingdings" w:hAnsi="Wingdings" w:hint="default"/>
      </w:rPr>
    </w:lvl>
    <w:lvl w:ilvl="3" w:tplc="4C46AB94" w:tentative="1">
      <w:start w:val="1"/>
      <w:numFmt w:val="bullet"/>
      <w:lvlText w:val=""/>
      <w:lvlJc w:val="left"/>
      <w:pPr>
        <w:tabs>
          <w:tab w:val="num" w:pos="2880"/>
        </w:tabs>
        <w:ind w:left="2880" w:hanging="360"/>
      </w:pPr>
      <w:rPr>
        <w:rFonts w:ascii="Symbol" w:hAnsi="Symbol" w:hint="default"/>
      </w:rPr>
    </w:lvl>
    <w:lvl w:ilvl="4" w:tplc="C4881EA8" w:tentative="1">
      <w:start w:val="1"/>
      <w:numFmt w:val="bullet"/>
      <w:lvlText w:val="o"/>
      <w:lvlJc w:val="left"/>
      <w:pPr>
        <w:tabs>
          <w:tab w:val="num" w:pos="3600"/>
        </w:tabs>
        <w:ind w:left="3600" w:hanging="360"/>
      </w:pPr>
      <w:rPr>
        <w:rFonts w:ascii="Courier New" w:hAnsi="Courier New" w:cs="Courier New" w:hint="default"/>
      </w:rPr>
    </w:lvl>
    <w:lvl w:ilvl="5" w:tplc="6F9E9E5C" w:tentative="1">
      <w:start w:val="1"/>
      <w:numFmt w:val="bullet"/>
      <w:lvlText w:val=""/>
      <w:lvlJc w:val="left"/>
      <w:pPr>
        <w:tabs>
          <w:tab w:val="num" w:pos="4320"/>
        </w:tabs>
        <w:ind w:left="4320" w:hanging="360"/>
      </w:pPr>
      <w:rPr>
        <w:rFonts w:ascii="Wingdings" w:hAnsi="Wingdings" w:hint="default"/>
      </w:rPr>
    </w:lvl>
    <w:lvl w:ilvl="6" w:tplc="DA64E8EA" w:tentative="1">
      <w:start w:val="1"/>
      <w:numFmt w:val="bullet"/>
      <w:lvlText w:val=""/>
      <w:lvlJc w:val="left"/>
      <w:pPr>
        <w:tabs>
          <w:tab w:val="num" w:pos="5040"/>
        </w:tabs>
        <w:ind w:left="5040" w:hanging="360"/>
      </w:pPr>
      <w:rPr>
        <w:rFonts w:ascii="Symbol" w:hAnsi="Symbol" w:hint="default"/>
      </w:rPr>
    </w:lvl>
    <w:lvl w:ilvl="7" w:tplc="12F457E8" w:tentative="1">
      <w:start w:val="1"/>
      <w:numFmt w:val="bullet"/>
      <w:lvlText w:val="o"/>
      <w:lvlJc w:val="left"/>
      <w:pPr>
        <w:tabs>
          <w:tab w:val="num" w:pos="5760"/>
        </w:tabs>
        <w:ind w:left="5760" w:hanging="360"/>
      </w:pPr>
      <w:rPr>
        <w:rFonts w:ascii="Courier New" w:hAnsi="Courier New" w:cs="Courier New" w:hint="default"/>
      </w:rPr>
    </w:lvl>
    <w:lvl w:ilvl="8" w:tplc="BFF4967A" w:tentative="1">
      <w:start w:val="1"/>
      <w:numFmt w:val="bullet"/>
      <w:lvlText w:val=""/>
      <w:lvlJc w:val="left"/>
      <w:pPr>
        <w:tabs>
          <w:tab w:val="num" w:pos="6480"/>
        </w:tabs>
        <w:ind w:left="6480" w:hanging="360"/>
      </w:pPr>
      <w:rPr>
        <w:rFonts w:ascii="Wingdings" w:hAnsi="Wingdings" w:hint="default"/>
      </w:rPr>
    </w:lvl>
  </w:abstractNum>
  <w:abstractNum w:abstractNumId="77">
    <w:nsid w:val="49226478"/>
    <w:multiLevelType w:val="hybridMultilevel"/>
    <w:tmpl w:val="FE1C2D16"/>
    <w:lvl w:ilvl="0" w:tplc="63B6B22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8">
    <w:nsid w:val="4BD61AF2"/>
    <w:multiLevelType w:val="hybridMultilevel"/>
    <w:tmpl w:val="A484E120"/>
    <w:lvl w:ilvl="0" w:tplc="4094DC68">
      <w:numFmt w:val="none"/>
      <w:lvlText w:val="-"/>
      <w:legacy w:legacy="1" w:legacySpace="120" w:legacyIndent="360"/>
      <w:lvlJc w:val="left"/>
      <w:pPr>
        <w:ind w:left="36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9">
    <w:nsid w:val="4E96263A"/>
    <w:multiLevelType w:val="hybridMultilevel"/>
    <w:tmpl w:val="087A830E"/>
    <w:lvl w:ilvl="0" w:tplc="99D87D84">
      <w:start w:val="1"/>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0">
    <w:nsid w:val="4EF42A3B"/>
    <w:multiLevelType w:val="hybridMultilevel"/>
    <w:tmpl w:val="B616D986"/>
    <w:lvl w:ilvl="0" w:tplc="04050005">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nsid w:val="5DB07A77"/>
    <w:multiLevelType w:val="hybridMultilevel"/>
    <w:tmpl w:val="0F86F362"/>
    <w:lvl w:ilvl="0" w:tplc="9D7875F0">
      <w:start w:val="1"/>
      <w:numFmt w:val="bullet"/>
      <w:lvlText w:val=""/>
      <w:lvlJc w:val="left"/>
      <w:pPr>
        <w:tabs>
          <w:tab w:val="num" w:pos="360"/>
        </w:tabs>
        <w:ind w:left="360" w:hanging="360"/>
      </w:pPr>
      <w:rPr>
        <w:rFonts w:ascii="Symbol" w:hAnsi="Symbol" w:hint="default"/>
        <w:color w:val="auto"/>
      </w:rPr>
    </w:lvl>
    <w:lvl w:ilvl="1" w:tplc="997A6074">
      <w:start w:val="1"/>
      <w:numFmt w:val="bullet"/>
      <w:lvlText w:val=""/>
      <w:lvlJc w:val="left"/>
      <w:pPr>
        <w:tabs>
          <w:tab w:val="num" w:pos="720"/>
        </w:tabs>
        <w:ind w:left="720" w:firstLine="0"/>
      </w:pPr>
      <w:rPr>
        <w:rFonts w:ascii="Symbol" w:hAnsi="Symbol" w:hint="default"/>
        <w:color w:val="auto"/>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2">
    <w:nsid w:val="612C1E10"/>
    <w:multiLevelType w:val="singleLevel"/>
    <w:tmpl w:val="C9206D92"/>
    <w:lvl w:ilvl="0">
      <w:numFmt w:val="none"/>
      <w:lvlText w:val="-"/>
      <w:legacy w:legacy="1" w:legacySpace="120" w:legacyIndent="360"/>
      <w:lvlJc w:val="left"/>
      <w:pPr>
        <w:ind w:left="360" w:hanging="360"/>
      </w:pPr>
    </w:lvl>
  </w:abstractNum>
  <w:abstractNum w:abstractNumId="83">
    <w:nsid w:val="63447D85"/>
    <w:multiLevelType w:val="hybridMultilevel"/>
    <w:tmpl w:val="34B2DA54"/>
    <w:lvl w:ilvl="0" w:tplc="1C1A6844">
      <w:start w:val="1"/>
      <w:numFmt w:val="decimal"/>
      <w:pStyle w:val="Libor"/>
      <w:lvlText w:val="%1."/>
      <w:lvlJc w:val="left"/>
      <w:pPr>
        <w:tabs>
          <w:tab w:val="num" w:pos="720"/>
        </w:tabs>
        <w:ind w:left="720" w:hanging="360"/>
      </w:pPr>
      <w:rPr>
        <w:rFonts w:hint="default"/>
      </w:rPr>
    </w:lvl>
    <w:lvl w:ilvl="1" w:tplc="88EC6E4E">
      <w:start w:val="1"/>
      <w:numFmt w:val="bullet"/>
      <w:lvlText w:val=""/>
      <w:lvlJc w:val="left"/>
      <w:pPr>
        <w:tabs>
          <w:tab w:val="num" w:pos="1440"/>
        </w:tabs>
        <w:ind w:left="1440" w:hanging="360"/>
      </w:pPr>
      <w:rPr>
        <w:rFonts w:ascii="Wingdings" w:hAnsi="Wingdings" w:hint="default"/>
      </w:rPr>
    </w:lvl>
    <w:lvl w:ilvl="2" w:tplc="371A3660" w:tentative="1">
      <w:start w:val="1"/>
      <w:numFmt w:val="lowerRoman"/>
      <w:lvlText w:val="%3."/>
      <w:lvlJc w:val="right"/>
      <w:pPr>
        <w:tabs>
          <w:tab w:val="num" w:pos="2160"/>
        </w:tabs>
        <w:ind w:left="2160" w:hanging="180"/>
      </w:pPr>
    </w:lvl>
    <w:lvl w:ilvl="3" w:tplc="817AB056" w:tentative="1">
      <w:start w:val="1"/>
      <w:numFmt w:val="decimal"/>
      <w:lvlText w:val="%4."/>
      <w:lvlJc w:val="left"/>
      <w:pPr>
        <w:tabs>
          <w:tab w:val="num" w:pos="2880"/>
        </w:tabs>
        <w:ind w:left="2880" w:hanging="360"/>
      </w:pPr>
    </w:lvl>
    <w:lvl w:ilvl="4" w:tplc="84F4E9D8" w:tentative="1">
      <w:start w:val="1"/>
      <w:numFmt w:val="lowerLetter"/>
      <w:lvlText w:val="%5."/>
      <w:lvlJc w:val="left"/>
      <w:pPr>
        <w:tabs>
          <w:tab w:val="num" w:pos="3600"/>
        </w:tabs>
        <w:ind w:left="3600" w:hanging="360"/>
      </w:pPr>
    </w:lvl>
    <w:lvl w:ilvl="5" w:tplc="B4B8885E" w:tentative="1">
      <w:start w:val="1"/>
      <w:numFmt w:val="lowerRoman"/>
      <w:lvlText w:val="%6."/>
      <w:lvlJc w:val="right"/>
      <w:pPr>
        <w:tabs>
          <w:tab w:val="num" w:pos="4320"/>
        </w:tabs>
        <w:ind w:left="4320" w:hanging="180"/>
      </w:pPr>
    </w:lvl>
    <w:lvl w:ilvl="6" w:tplc="0FB88570" w:tentative="1">
      <w:start w:val="1"/>
      <w:numFmt w:val="decimal"/>
      <w:lvlText w:val="%7."/>
      <w:lvlJc w:val="left"/>
      <w:pPr>
        <w:tabs>
          <w:tab w:val="num" w:pos="5040"/>
        </w:tabs>
        <w:ind w:left="5040" w:hanging="360"/>
      </w:pPr>
    </w:lvl>
    <w:lvl w:ilvl="7" w:tplc="803AA73E" w:tentative="1">
      <w:start w:val="1"/>
      <w:numFmt w:val="lowerLetter"/>
      <w:lvlText w:val="%8."/>
      <w:lvlJc w:val="left"/>
      <w:pPr>
        <w:tabs>
          <w:tab w:val="num" w:pos="5760"/>
        </w:tabs>
        <w:ind w:left="5760" w:hanging="360"/>
      </w:pPr>
    </w:lvl>
    <w:lvl w:ilvl="8" w:tplc="95264A38" w:tentative="1">
      <w:start w:val="1"/>
      <w:numFmt w:val="lowerRoman"/>
      <w:lvlText w:val="%9."/>
      <w:lvlJc w:val="right"/>
      <w:pPr>
        <w:tabs>
          <w:tab w:val="num" w:pos="6480"/>
        </w:tabs>
        <w:ind w:left="6480" w:hanging="180"/>
      </w:pPr>
    </w:lvl>
  </w:abstractNum>
  <w:abstractNum w:abstractNumId="84">
    <w:nsid w:val="642C2E3F"/>
    <w:multiLevelType w:val="hybridMultilevel"/>
    <w:tmpl w:val="E8D838A8"/>
    <w:lvl w:ilvl="0" w:tplc="27041CCE">
      <w:start w:val="1"/>
      <w:numFmt w:val="bullet"/>
      <w:lvlText w:val="-"/>
      <w:lvlJc w:val="left"/>
      <w:pPr>
        <w:ind w:left="720" w:hanging="360"/>
      </w:pPr>
      <w:rPr>
        <w:rFonts w:ascii="Arial" w:eastAsia="Times New Roman" w:hAnsi="Arial" w:cs="Arial" w:hint="default"/>
      </w:rPr>
    </w:lvl>
    <w:lvl w:ilvl="1" w:tplc="6AACC46E" w:tentative="1">
      <w:start w:val="1"/>
      <w:numFmt w:val="bullet"/>
      <w:lvlText w:val="o"/>
      <w:lvlJc w:val="left"/>
      <w:pPr>
        <w:ind w:left="1440" w:hanging="360"/>
      </w:pPr>
      <w:rPr>
        <w:rFonts w:ascii="Courier New" w:hAnsi="Courier New" w:cs="Courier New" w:hint="default"/>
      </w:rPr>
    </w:lvl>
    <w:lvl w:ilvl="2" w:tplc="517095EC" w:tentative="1">
      <w:start w:val="1"/>
      <w:numFmt w:val="bullet"/>
      <w:lvlText w:val=""/>
      <w:lvlJc w:val="left"/>
      <w:pPr>
        <w:ind w:left="2160" w:hanging="360"/>
      </w:pPr>
      <w:rPr>
        <w:rFonts w:ascii="Wingdings" w:hAnsi="Wingdings" w:hint="default"/>
      </w:rPr>
    </w:lvl>
    <w:lvl w:ilvl="3" w:tplc="FE825088" w:tentative="1">
      <w:start w:val="1"/>
      <w:numFmt w:val="bullet"/>
      <w:lvlText w:val=""/>
      <w:lvlJc w:val="left"/>
      <w:pPr>
        <w:ind w:left="2880" w:hanging="360"/>
      </w:pPr>
      <w:rPr>
        <w:rFonts w:ascii="Symbol" w:hAnsi="Symbol" w:hint="default"/>
      </w:rPr>
    </w:lvl>
    <w:lvl w:ilvl="4" w:tplc="D52C9C1E" w:tentative="1">
      <w:start w:val="1"/>
      <w:numFmt w:val="bullet"/>
      <w:lvlText w:val="o"/>
      <w:lvlJc w:val="left"/>
      <w:pPr>
        <w:ind w:left="3600" w:hanging="360"/>
      </w:pPr>
      <w:rPr>
        <w:rFonts w:ascii="Courier New" w:hAnsi="Courier New" w:cs="Courier New" w:hint="default"/>
      </w:rPr>
    </w:lvl>
    <w:lvl w:ilvl="5" w:tplc="D1927484" w:tentative="1">
      <w:start w:val="1"/>
      <w:numFmt w:val="bullet"/>
      <w:lvlText w:val=""/>
      <w:lvlJc w:val="left"/>
      <w:pPr>
        <w:ind w:left="4320" w:hanging="360"/>
      </w:pPr>
      <w:rPr>
        <w:rFonts w:ascii="Wingdings" w:hAnsi="Wingdings" w:hint="default"/>
      </w:rPr>
    </w:lvl>
    <w:lvl w:ilvl="6" w:tplc="592A1250" w:tentative="1">
      <w:start w:val="1"/>
      <w:numFmt w:val="bullet"/>
      <w:lvlText w:val=""/>
      <w:lvlJc w:val="left"/>
      <w:pPr>
        <w:ind w:left="5040" w:hanging="360"/>
      </w:pPr>
      <w:rPr>
        <w:rFonts w:ascii="Symbol" w:hAnsi="Symbol" w:hint="default"/>
      </w:rPr>
    </w:lvl>
    <w:lvl w:ilvl="7" w:tplc="D77C617A" w:tentative="1">
      <w:start w:val="1"/>
      <w:numFmt w:val="bullet"/>
      <w:lvlText w:val="o"/>
      <w:lvlJc w:val="left"/>
      <w:pPr>
        <w:ind w:left="5760" w:hanging="360"/>
      </w:pPr>
      <w:rPr>
        <w:rFonts w:ascii="Courier New" w:hAnsi="Courier New" w:cs="Courier New" w:hint="default"/>
      </w:rPr>
    </w:lvl>
    <w:lvl w:ilvl="8" w:tplc="0516A148" w:tentative="1">
      <w:start w:val="1"/>
      <w:numFmt w:val="bullet"/>
      <w:lvlText w:val=""/>
      <w:lvlJc w:val="left"/>
      <w:pPr>
        <w:ind w:left="6480" w:hanging="360"/>
      </w:pPr>
      <w:rPr>
        <w:rFonts w:ascii="Wingdings" w:hAnsi="Wingdings" w:hint="default"/>
      </w:rPr>
    </w:lvl>
  </w:abstractNum>
  <w:abstractNum w:abstractNumId="85">
    <w:nsid w:val="64F443DB"/>
    <w:multiLevelType w:val="hybridMultilevel"/>
    <w:tmpl w:val="2320059C"/>
    <w:lvl w:ilvl="0" w:tplc="95740F9A">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6">
    <w:nsid w:val="65A11857"/>
    <w:multiLevelType w:val="singleLevel"/>
    <w:tmpl w:val="667AAC4E"/>
    <w:lvl w:ilvl="0">
      <w:start w:val="1"/>
      <w:numFmt w:val="none"/>
      <w:lvlText w:val=""/>
      <w:legacy w:legacy="1" w:legacySpace="120" w:legacyIndent="360"/>
      <w:lvlJc w:val="left"/>
      <w:rPr>
        <w:rFonts w:ascii="Symbol" w:hAnsi="Symbol" w:hint="default"/>
      </w:rPr>
    </w:lvl>
  </w:abstractNum>
  <w:abstractNum w:abstractNumId="87">
    <w:nsid w:val="6CC21B01"/>
    <w:multiLevelType w:val="singleLevel"/>
    <w:tmpl w:val="99D87D84"/>
    <w:lvl w:ilvl="0">
      <w:numFmt w:val="none"/>
      <w:lvlText w:val="-"/>
      <w:legacy w:legacy="1" w:legacySpace="120" w:legacyIndent="360"/>
      <w:lvlJc w:val="left"/>
      <w:pPr>
        <w:ind w:left="360" w:hanging="360"/>
      </w:pPr>
    </w:lvl>
  </w:abstractNum>
  <w:abstractNum w:abstractNumId="88">
    <w:nsid w:val="6EB56977"/>
    <w:multiLevelType w:val="hybridMultilevel"/>
    <w:tmpl w:val="38E407B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9">
    <w:nsid w:val="6F600493"/>
    <w:multiLevelType w:val="hybridMultilevel"/>
    <w:tmpl w:val="7B560D40"/>
    <w:lvl w:ilvl="0" w:tplc="D6FAAD3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nsid w:val="73A12A71"/>
    <w:multiLevelType w:val="hybridMultilevel"/>
    <w:tmpl w:val="9EE66C42"/>
    <w:lvl w:ilvl="0" w:tplc="EE444808">
      <w:start w:val="2"/>
      <w:numFmt w:val="bullet"/>
      <w:lvlText w:val="-"/>
      <w:lvlJc w:val="left"/>
      <w:pPr>
        <w:tabs>
          <w:tab w:val="num" w:pos="720"/>
        </w:tabs>
        <w:ind w:left="720" w:hanging="360"/>
      </w:pPr>
      <w:rPr>
        <w:rFonts w:ascii="Times New Roman" w:eastAsia="Times New Roman" w:hAnsi="Times New Roman" w:cs="Times New Roman" w:hint="default"/>
        <w:b w:val="0"/>
        <w:sz w:val="24"/>
      </w:rPr>
    </w:lvl>
    <w:lvl w:ilvl="1" w:tplc="C5E2FC7E" w:tentative="1">
      <w:start w:val="1"/>
      <w:numFmt w:val="bullet"/>
      <w:lvlText w:val="o"/>
      <w:lvlJc w:val="left"/>
      <w:pPr>
        <w:tabs>
          <w:tab w:val="num" w:pos="1440"/>
        </w:tabs>
        <w:ind w:left="1440" w:hanging="360"/>
      </w:pPr>
      <w:rPr>
        <w:rFonts w:ascii="Courier New" w:hAnsi="Courier New" w:cs="Courier New" w:hint="default"/>
      </w:rPr>
    </w:lvl>
    <w:lvl w:ilvl="2" w:tplc="1F9CF91E" w:tentative="1">
      <w:start w:val="1"/>
      <w:numFmt w:val="bullet"/>
      <w:lvlText w:val=""/>
      <w:lvlJc w:val="left"/>
      <w:pPr>
        <w:tabs>
          <w:tab w:val="num" w:pos="2160"/>
        </w:tabs>
        <w:ind w:left="2160" w:hanging="360"/>
      </w:pPr>
      <w:rPr>
        <w:rFonts w:ascii="Wingdings" w:hAnsi="Wingdings" w:hint="default"/>
      </w:rPr>
    </w:lvl>
    <w:lvl w:ilvl="3" w:tplc="B7781EC8" w:tentative="1">
      <w:start w:val="1"/>
      <w:numFmt w:val="bullet"/>
      <w:lvlText w:val=""/>
      <w:lvlJc w:val="left"/>
      <w:pPr>
        <w:tabs>
          <w:tab w:val="num" w:pos="2880"/>
        </w:tabs>
        <w:ind w:left="2880" w:hanging="360"/>
      </w:pPr>
      <w:rPr>
        <w:rFonts w:ascii="Symbol" w:hAnsi="Symbol" w:hint="default"/>
      </w:rPr>
    </w:lvl>
    <w:lvl w:ilvl="4" w:tplc="6902CECA" w:tentative="1">
      <w:start w:val="1"/>
      <w:numFmt w:val="bullet"/>
      <w:lvlText w:val="o"/>
      <w:lvlJc w:val="left"/>
      <w:pPr>
        <w:tabs>
          <w:tab w:val="num" w:pos="3600"/>
        </w:tabs>
        <w:ind w:left="3600" w:hanging="360"/>
      </w:pPr>
      <w:rPr>
        <w:rFonts w:ascii="Courier New" w:hAnsi="Courier New" w:cs="Courier New" w:hint="default"/>
      </w:rPr>
    </w:lvl>
    <w:lvl w:ilvl="5" w:tplc="D6088DFE" w:tentative="1">
      <w:start w:val="1"/>
      <w:numFmt w:val="bullet"/>
      <w:lvlText w:val=""/>
      <w:lvlJc w:val="left"/>
      <w:pPr>
        <w:tabs>
          <w:tab w:val="num" w:pos="4320"/>
        </w:tabs>
        <w:ind w:left="4320" w:hanging="360"/>
      </w:pPr>
      <w:rPr>
        <w:rFonts w:ascii="Wingdings" w:hAnsi="Wingdings" w:hint="default"/>
      </w:rPr>
    </w:lvl>
    <w:lvl w:ilvl="6" w:tplc="C7127AFC" w:tentative="1">
      <w:start w:val="1"/>
      <w:numFmt w:val="bullet"/>
      <w:lvlText w:val=""/>
      <w:lvlJc w:val="left"/>
      <w:pPr>
        <w:tabs>
          <w:tab w:val="num" w:pos="5040"/>
        </w:tabs>
        <w:ind w:left="5040" w:hanging="360"/>
      </w:pPr>
      <w:rPr>
        <w:rFonts w:ascii="Symbol" w:hAnsi="Symbol" w:hint="default"/>
      </w:rPr>
    </w:lvl>
    <w:lvl w:ilvl="7" w:tplc="9C1C6B9E" w:tentative="1">
      <w:start w:val="1"/>
      <w:numFmt w:val="bullet"/>
      <w:lvlText w:val="o"/>
      <w:lvlJc w:val="left"/>
      <w:pPr>
        <w:tabs>
          <w:tab w:val="num" w:pos="5760"/>
        </w:tabs>
        <w:ind w:left="5760" w:hanging="360"/>
      </w:pPr>
      <w:rPr>
        <w:rFonts w:ascii="Courier New" w:hAnsi="Courier New" w:cs="Courier New" w:hint="default"/>
      </w:rPr>
    </w:lvl>
    <w:lvl w:ilvl="8" w:tplc="056A04D6" w:tentative="1">
      <w:start w:val="1"/>
      <w:numFmt w:val="bullet"/>
      <w:lvlText w:val=""/>
      <w:lvlJc w:val="left"/>
      <w:pPr>
        <w:tabs>
          <w:tab w:val="num" w:pos="6480"/>
        </w:tabs>
        <w:ind w:left="6480" w:hanging="360"/>
      </w:pPr>
      <w:rPr>
        <w:rFonts w:ascii="Wingdings" w:hAnsi="Wingdings" w:hint="default"/>
      </w:rPr>
    </w:lvl>
  </w:abstractNum>
  <w:abstractNum w:abstractNumId="91">
    <w:nsid w:val="7B0E1D42"/>
    <w:multiLevelType w:val="hybridMultilevel"/>
    <w:tmpl w:val="A57AEC1A"/>
    <w:lvl w:ilvl="0" w:tplc="1110E1AE">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2">
    <w:nsid w:val="7B454FF7"/>
    <w:multiLevelType w:val="hybridMultilevel"/>
    <w:tmpl w:val="207A7194"/>
    <w:lvl w:ilvl="0" w:tplc="E19000B6">
      <w:start w:val="1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4"/>
  </w:num>
  <w:num w:numId="3">
    <w:abstractNumId w:val="40"/>
  </w:num>
  <w:num w:numId="4">
    <w:abstractNumId w:val="63"/>
  </w:num>
  <w:num w:numId="5">
    <w:abstractNumId w:val="77"/>
  </w:num>
  <w:num w:numId="6">
    <w:abstractNumId w:val="79"/>
  </w:num>
  <w:num w:numId="7">
    <w:abstractNumId w:val="83"/>
  </w:num>
  <w:num w:numId="8">
    <w:abstractNumId w:val="68"/>
  </w:num>
  <w:num w:numId="9">
    <w:abstractNumId w:val="59"/>
  </w:num>
  <w:num w:numId="10">
    <w:abstractNumId w:val="65"/>
  </w:num>
  <w:num w:numId="11">
    <w:abstractNumId w:val="69"/>
  </w:num>
  <w:num w:numId="12">
    <w:abstractNumId w:val="76"/>
  </w:num>
  <w:num w:numId="13">
    <w:abstractNumId w:val="64"/>
  </w:num>
  <w:num w:numId="14">
    <w:abstractNumId w:val="92"/>
  </w:num>
  <w:num w:numId="15">
    <w:abstractNumId w:val="90"/>
  </w:num>
  <w:num w:numId="16">
    <w:abstractNumId w:val="85"/>
  </w:num>
  <w:num w:numId="17">
    <w:abstractNumId w:val="91"/>
  </w:num>
  <w:num w:numId="18">
    <w:abstractNumId w:val="67"/>
  </w:num>
  <w:num w:numId="19">
    <w:abstractNumId w:val="60"/>
  </w:num>
  <w:num w:numId="20">
    <w:abstractNumId w:val="84"/>
  </w:num>
  <w:num w:numId="21">
    <w:abstractNumId w:val="70"/>
  </w:num>
  <w:num w:numId="22">
    <w:abstractNumId w:val="61"/>
  </w:num>
  <w:num w:numId="23">
    <w:abstractNumId w:val="86"/>
  </w:num>
  <w:num w:numId="24">
    <w:abstractNumId w:val="74"/>
  </w:num>
  <w:num w:numId="25">
    <w:abstractNumId w:val="75"/>
  </w:num>
  <w:num w:numId="26">
    <w:abstractNumId w:val="78"/>
  </w:num>
  <w:num w:numId="27">
    <w:abstractNumId w:val="87"/>
  </w:num>
  <w:num w:numId="28">
    <w:abstractNumId w:val="88"/>
  </w:num>
  <w:num w:numId="29">
    <w:abstractNumId w:val="81"/>
  </w:num>
  <w:num w:numId="30">
    <w:abstractNumId w:val="89"/>
  </w:num>
  <w:num w:numId="31">
    <w:abstractNumId w:val="66"/>
  </w:num>
  <w:num w:numId="32">
    <w:abstractNumId w:val="62"/>
  </w:num>
  <w:num w:numId="33">
    <w:abstractNumId w:val="71"/>
  </w:num>
  <w:num w:numId="34">
    <w:abstractNumId w:val="73"/>
  </w:num>
  <w:num w:numId="35">
    <w:abstractNumId w:val="82"/>
  </w:num>
  <w:num w:numId="36">
    <w:abstractNumId w:val="80"/>
  </w:num>
  <w:num w:numId="37">
    <w:abstractNumId w:val="7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hideSpellingErrors/>
  <w:hideGrammaticalErrors/>
  <w:proofState w:spelling="clean" w:grammar="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73D47"/>
    <w:rsid w:val="00001F9B"/>
    <w:rsid w:val="000020BB"/>
    <w:rsid w:val="00012243"/>
    <w:rsid w:val="0001372E"/>
    <w:rsid w:val="000142AC"/>
    <w:rsid w:val="000175E8"/>
    <w:rsid w:val="000208B2"/>
    <w:rsid w:val="000232DC"/>
    <w:rsid w:val="000237D4"/>
    <w:rsid w:val="0002489E"/>
    <w:rsid w:val="00025D8C"/>
    <w:rsid w:val="000270E1"/>
    <w:rsid w:val="00032125"/>
    <w:rsid w:val="0003768F"/>
    <w:rsid w:val="0003793F"/>
    <w:rsid w:val="00037A9F"/>
    <w:rsid w:val="00040C95"/>
    <w:rsid w:val="00041B40"/>
    <w:rsid w:val="000436EB"/>
    <w:rsid w:val="0004385C"/>
    <w:rsid w:val="000438CF"/>
    <w:rsid w:val="00047709"/>
    <w:rsid w:val="0005117C"/>
    <w:rsid w:val="00051362"/>
    <w:rsid w:val="00052A16"/>
    <w:rsid w:val="00056496"/>
    <w:rsid w:val="00061576"/>
    <w:rsid w:val="00062265"/>
    <w:rsid w:val="00062A15"/>
    <w:rsid w:val="0006300A"/>
    <w:rsid w:val="00063AB2"/>
    <w:rsid w:val="000727E8"/>
    <w:rsid w:val="00073276"/>
    <w:rsid w:val="000746D1"/>
    <w:rsid w:val="000748F8"/>
    <w:rsid w:val="00082026"/>
    <w:rsid w:val="00082AE8"/>
    <w:rsid w:val="00083562"/>
    <w:rsid w:val="00085054"/>
    <w:rsid w:val="000875E8"/>
    <w:rsid w:val="00092F49"/>
    <w:rsid w:val="00093F1D"/>
    <w:rsid w:val="0009515D"/>
    <w:rsid w:val="00095F62"/>
    <w:rsid w:val="000A1236"/>
    <w:rsid w:val="000A2D3F"/>
    <w:rsid w:val="000A432C"/>
    <w:rsid w:val="000A563D"/>
    <w:rsid w:val="000A5BCB"/>
    <w:rsid w:val="000A6B33"/>
    <w:rsid w:val="000A6E89"/>
    <w:rsid w:val="000A79B9"/>
    <w:rsid w:val="000B39D4"/>
    <w:rsid w:val="000B7715"/>
    <w:rsid w:val="000C108C"/>
    <w:rsid w:val="000C48EC"/>
    <w:rsid w:val="000D013F"/>
    <w:rsid w:val="000D2264"/>
    <w:rsid w:val="000D241D"/>
    <w:rsid w:val="000D3B70"/>
    <w:rsid w:val="000D5056"/>
    <w:rsid w:val="000D571E"/>
    <w:rsid w:val="000D5E97"/>
    <w:rsid w:val="000D607E"/>
    <w:rsid w:val="000D6087"/>
    <w:rsid w:val="000D60A9"/>
    <w:rsid w:val="000E48F2"/>
    <w:rsid w:val="000F154E"/>
    <w:rsid w:val="00100061"/>
    <w:rsid w:val="00101D30"/>
    <w:rsid w:val="00102E45"/>
    <w:rsid w:val="00103AB9"/>
    <w:rsid w:val="001055D0"/>
    <w:rsid w:val="00112239"/>
    <w:rsid w:val="00112790"/>
    <w:rsid w:val="00112C18"/>
    <w:rsid w:val="00113CA4"/>
    <w:rsid w:val="001179CF"/>
    <w:rsid w:val="00117F69"/>
    <w:rsid w:val="00122B9F"/>
    <w:rsid w:val="00123251"/>
    <w:rsid w:val="00125071"/>
    <w:rsid w:val="00126742"/>
    <w:rsid w:val="00130768"/>
    <w:rsid w:val="00135819"/>
    <w:rsid w:val="00135F75"/>
    <w:rsid w:val="0013761C"/>
    <w:rsid w:val="00141708"/>
    <w:rsid w:val="00141BCF"/>
    <w:rsid w:val="00145689"/>
    <w:rsid w:val="00145C60"/>
    <w:rsid w:val="00147373"/>
    <w:rsid w:val="00152B4E"/>
    <w:rsid w:val="0015377F"/>
    <w:rsid w:val="00153E92"/>
    <w:rsid w:val="00156481"/>
    <w:rsid w:val="00161D6F"/>
    <w:rsid w:val="00162203"/>
    <w:rsid w:val="001624FF"/>
    <w:rsid w:val="001633DA"/>
    <w:rsid w:val="00163A85"/>
    <w:rsid w:val="00163CFC"/>
    <w:rsid w:val="00166217"/>
    <w:rsid w:val="00166F31"/>
    <w:rsid w:val="00167311"/>
    <w:rsid w:val="00167460"/>
    <w:rsid w:val="00171A8A"/>
    <w:rsid w:val="00172C5E"/>
    <w:rsid w:val="00172FDF"/>
    <w:rsid w:val="00174E3C"/>
    <w:rsid w:val="00175B08"/>
    <w:rsid w:val="00176A23"/>
    <w:rsid w:val="0018384A"/>
    <w:rsid w:val="00183E97"/>
    <w:rsid w:val="00185B80"/>
    <w:rsid w:val="001907A9"/>
    <w:rsid w:val="0019309A"/>
    <w:rsid w:val="0019346A"/>
    <w:rsid w:val="001941DA"/>
    <w:rsid w:val="00196AB8"/>
    <w:rsid w:val="00196BED"/>
    <w:rsid w:val="001A0A16"/>
    <w:rsid w:val="001A1890"/>
    <w:rsid w:val="001A1957"/>
    <w:rsid w:val="001A279B"/>
    <w:rsid w:val="001A7EF8"/>
    <w:rsid w:val="001B132D"/>
    <w:rsid w:val="001B1CFB"/>
    <w:rsid w:val="001B240D"/>
    <w:rsid w:val="001B2D7B"/>
    <w:rsid w:val="001B759C"/>
    <w:rsid w:val="001B762A"/>
    <w:rsid w:val="001C0694"/>
    <w:rsid w:val="001C0D24"/>
    <w:rsid w:val="001C31F9"/>
    <w:rsid w:val="001C41BD"/>
    <w:rsid w:val="001C66A7"/>
    <w:rsid w:val="001C7A66"/>
    <w:rsid w:val="001D2BD3"/>
    <w:rsid w:val="001D512B"/>
    <w:rsid w:val="001D76BA"/>
    <w:rsid w:val="001E0C3C"/>
    <w:rsid w:val="001E1129"/>
    <w:rsid w:val="001E3025"/>
    <w:rsid w:val="001E5901"/>
    <w:rsid w:val="001E5E29"/>
    <w:rsid w:val="001E7240"/>
    <w:rsid w:val="001F099C"/>
    <w:rsid w:val="001F1475"/>
    <w:rsid w:val="002004BA"/>
    <w:rsid w:val="0020051E"/>
    <w:rsid w:val="00200A34"/>
    <w:rsid w:val="00202312"/>
    <w:rsid w:val="00202CA0"/>
    <w:rsid w:val="002032CC"/>
    <w:rsid w:val="002036B8"/>
    <w:rsid w:val="002051BB"/>
    <w:rsid w:val="00205303"/>
    <w:rsid w:val="00206355"/>
    <w:rsid w:val="0021008B"/>
    <w:rsid w:val="002131FA"/>
    <w:rsid w:val="00214A77"/>
    <w:rsid w:val="00214EA2"/>
    <w:rsid w:val="00216A95"/>
    <w:rsid w:val="0021700C"/>
    <w:rsid w:val="00217D3A"/>
    <w:rsid w:val="002245FF"/>
    <w:rsid w:val="002247A4"/>
    <w:rsid w:val="00225FF1"/>
    <w:rsid w:val="00226312"/>
    <w:rsid w:val="00227B94"/>
    <w:rsid w:val="00230AFC"/>
    <w:rsid w:val="002312D7"/>
    <w:rsid w:val="00232CB9"/>
    <w:rsid w:val="00232EF3"/>
    <w:rsid w:val="00233748"/>
    <w:rsid w:val="002345D9"/>
    <w:rsid w:val="00235A2E"/>
    <w:rsid w:val="002376B1"/>
    <w:rsid w:val="00237781"/>
    <w:rsid w:val="0024096B"/>
    <w:rsid w:val="00241765"/>
    <w:rsid w:val="00241889"/>
    <w:rsid w:val="00244259"/>
    <w:rsid w:val="00245235"/>
    <w:rsid w:val="00245496"/>
    <w:rsid w:val="002461C0"/>
    <w:rsid w:val="00246A42"/>
    <w:rsid w:val="00247551"/>
    <w:rsid w:val="002503D6"/>
    <w:rsid w:val="00250737"/>
    <w:rsid w:val="00253AA9"/>
    <w:rsid w:val="00254549"/>
    <w:rsid w:val="00255AE5"/>
    <w:rsid w:val="00256AE1"/>
    <w:rsid w:val="00257293"/>
    <w:rsid w:val="002614A9"/>
    <w:rsid w:val="00262619"/>
    <w:rsid w:val="002647BA"/>
    <w:rsid w:val="00270F32"/>
    <w:rsid w:val="002725AD"/>
    <w:rsid w:val="00272BC7"/>
    <w:rsid w:val="0027341C"/>
    <w:rsid w:val="00273870"/>
    <w:rsid w:val="00274868"/>
    <w:rsid w:val="002754A7"/>
    <w:rsid w:val="0028208A"/>
    <w:rsid w:val="002826B7"/>
    <w:rsid w:val="002830EC"/>
    <w:rsid w:val="00283583"/>
    <w:rsid w:val="00285A9A"/>
    <w:rsid w:val="00290BAF"/>
    <w:rsid w:val="00291428"/>
    <w:rsid w:val="00291FF2"/>
    <w:rsid w:val="00292CE9"/>
    <w:rsid w:val="0029486B"/>
    <w:rsid w:val="00294BA0"/>
    <w:rsid w:val="00294EF4"/>
    <w:rsid w:val="00296276"/>
    <w:rsid w:val="002A21D8"/>
    <w:rsid w:val="002A34F0"/>
    <w:rsid w:val="002A3D59"/>
    <w:rsid w:val="002A512F"/>
    <w:rsid w:val="002A5992"/>
    <w:rsid w:val="002A6006"/>
    <w:rsid w:val="002A6365"/>
    <w:rsid w:val="002A6926"/>
    <w:rsid w:val="002A7B0F"/>
    <w:rsid w:val="002B1466"/>
    <w:rsid w:val="002B14F0"/>
    <w:rsid w:val="002B3321"/>
    <w:rsid w:val="002B4475"/>
    <w:rsid w:val="002B4D9D"/>
    <w:rsid w:val="002B570B"/>
    <w:rsid w:val="002B6162"/>
    <w:rsid w:val="002C152E"/>
    <w:rsid w:val="002C1BC4"/>
    <w:rsid w:val="002C4605"/>
    <w:rsid w:val="002C48C7"/>
    <w:rsid w:val="002D1949"/>
    <w:rsid w:val="002D3133"/>
    <w:rsid w:val="002D32F3"/>
    <w:rsid w:val="002D3403"/>
    <w:rsid w:val="002D417E"/>
    <w:rsid w:val="002D425C"/>
    <w:rsid w:val="002D45C5"/>
    <w:rsid w:val="002E0969"/>
    <w:rsid w:val="002E507C"/>
    <w:rsid w:val="002E6AA7"/>
    <w:rsid w:val="002E6AC7"/>
    <w:rsid w:val="002E6E3E"/>
    <w:rsid w:val="002E780D"/>
    <w:rsid w:val="002F1672"/>
    <w:rsid w:val="002F7A3D"/>
    <w:rsid w:val="00300010"/>
    <w:rsid w:val="003022DC"/>
    <w:rsid w:val="00303935"/>
    <w:rsid w:val="003039F5"/>
    <w:rsid w:val="00303EEA"/>
    <w:rsid w:val="003054AA"/>
    <w:rsid w:val="003058C6"/>
    <w:rsid w:val="00305A26"/>
    <w:rsid w:val="00306E17"/>
    <w:rsid w:val="00310E60"/>
    <w:rsid w:val="00311288"/>
    <w:rsid w:val="00312D75"/>
    <w:rsid w:val="00312E26"/>
    <w:rsid w:val="00313D89"/>
    <w:rsid w:val="003142AC"/>
    <w:rsid w:val="00314421"/>
    <w:rsid w:val="00320530"/>
    <w:rsid w:val="0032142D"/>
    <w:rsid w:val="00323E3B"/>
    <w:rsid w:val="00330D30"/>
    <w:rsid w:val="00330D76"/>
    <w:rsid w:val="00331F98"/>
    <w:rsid w:val="00333740"/>
    <w:rsid w:val="00336366"/>
    <w:rsid w:val="003426A8"/>
    <w:rsid w:val="0034633A"/>
    <w:rsid w:val="0034716C"/>
    <w:rsid w:val="00350266"/>
    <w:rsid w:val="00357C77"/>
    <w:rsid w:val="0036169B"/>
    <w:rsid w:val="00363AB3"/>
    <w:rsid w:val="00363EC4"/>
    <w:rsid w:val="00365039"/>
    <w:rsid w:val="0036509B"/>
    <w:rsid w:val="003679DE"/>
    <w:rsid w:val="00370BFE"/>
    <w:rsid w:val="00371091"/>
    <w:rsid w:val="003717CA"/>
    <w:rsid w:val="003725EF"/>
    <w:rsid w:val="0037599F"/>
    <w:rsid w:val="00375C5F"/>
    <w:rsid w:val="00376FD5"/>
    <w:rsid w:val="00377294"/>
    <w:rsid w:val="00382C43"/>
    <w:rsid w:val="00383683"/>
    <w:rsid w:val="00383E84"/>
    <w:rsid w:val="00385618"/>
    <w:rsid w:val="00386470"/>
    <w:rsid w:val="00390600"/>
    <w:rsid w:val="00393A0A"/>
    <w:rsid w:val="00393A44"/>
    <w:rsid w:val="003949C1"/>
    <w:rsid w:val="003A2BC2"/>
    <w:rsid w:val="003A4034"/>
    <w:rsid w:val="003A47E3"/>
    <w:rsid w:val="003A50F8"/>
    <w:rsid w:val="003A73AC"/>
    <w:rsid w:val="003B4E78"/>
    <w:rsid w:val="003B50E0"/>
    <w:rsid w:val="003B5673"/>
    <w:rsid w:val="003B68DC"/>
    <w:rsid w:val="003B71AD"/>
    <w:rsid w:val="003B7BCA"/>
    <w:rsid w:val="003C3CA9"/>
    <w:rsid w:val="003C43C5"/>
    <w:rsid w:val="003D74E4"/>
    <w:rsid w:val="003D7AE8"/>
    <w:rsid w:val="003E00F1"/>
    <w:rsid w:val="003E221C"/>
    <w:rsid w:val="003E42EB"/>
    <w:rsid w:val="003E4631"/>
    <w:rsid w:val="003E486D"/>
    <w:rsid w:val="003E4C6B"/>
    <w:rsid w:val="003E53ED"/>
    <w:rsid w:val="003E65BF"/>
    <w:rsid w:val="003E721E"/>
    <w:rsid w:val="003E727E"/>
    <w:rsid w:val="003F688D"/>
    <w:rsid w:val="003F7DE1"/>
    <w:rsid w:val="00402140"/>
    <w:rsid w:val="00404013"/>
    <w:rsid w:val="00406725"/>
    <w:rsid w:val="00406C0A"/>
    <w:rsid w:val="00417BA5"/>
    <w:rsid w:val="004201F6"/>
    <w:rsid w:val="004205CF"/>
    <w:rsid w:val="004208A9"/>
    <w:rsid w:val="00421741"/>
    <w:rsid w:val="0042650A"/>
    <w:rsid w:val="00426CB3"/>
    <w:rsid w:val="0043083A"/>
    <w:rsid w:val="00431335"/>
    <w:rsid w:val="00435C26"/>
    <w:rsid w:val="004368F2"/>
    <w:rsid w:val="004411EF"/>
    <w:rsid w:val="004424D9"/>
    <w:rsid w:val="004463B3"/>
    <w:rsid w:val="00453EB2"/>
    <w:rsid w:val="00454EF6"/>
    <w:rsid w:val="00456742"/>
    <w:rsid w:val="0046003D"/>
    <w:rsid w:val="00462B1D"/>
    <w:rsid w:val="0046747D"/>
    <w:rsid w:val="0046751B"/>
    <w:rsid w:val="0047013B"/>
    <w:rsid w:val="00471A74"/>
    <w:rsid w:val="004731AD"/>
    <w:rsid w:val="004735EC"/>
    <w:rsid w:val="00473D47"/>
    <w:rsid w:val="00474A19"/>
    <w:rsid w:val="0048202D"/>
    <w:rsid w:val="00484B02"/>
    <w:rsid w:val="00491E8B"/>
    <w:rsid w:val="00493596"/>
    <w:rsid w:val="00495038"/>
    <w:rsid w:val="004A06F5"/>
    <w:rsid w:val="004A1F1A"/>
    <w:rsid w:val="004A3083"/>
    <w:rsid w:val="004A3174"/>
    <w:rsid w:val="004A3A69"/>
    <w:rsid w:val="004A5265"/>
    <w:rsid w:val="004A60D6"/>
    <w:rsid w:val="004A6BDB"/>
    <w:rsid w:val="004A7F16"/>
    <w:rsid w:val="004B0E0F"/>
    <w:rsid w:val="004B0EF7"/>
    <w:rsid w:val="004B1CC8"/>
    <w:rsid w:val="004B5331"/>
    <w:rsid w:val="004B595C"/>
    <w:rsid w:val="004B6B25"/>
    <w:rsid w:val="004B6CB8"/>
    <w:rsid w:val="004C5950"/>
    <w:rsid w:val="004C67DA"/>
    <w:rsid w:val="004D2106"/>
    <w:rsid w:val="004D4CF7"/>
    <w:rsid w:val="004D5A98"/>
    <w:rsid w:val="004E1126"/>
    <w:rsid w:val="004E311F"/>
    <w:rsid w:val="004F5C58"/>
    <w:rsid w:val="004F627C"/>
    <w:rsid w:val="00503349"/>
    <w:rsid w:val="00503ED7"/>
    <w:rsid w:val="005042AA"/>
    <w:rsid w:val="005049DD"/>
    <w:rsid w:val="00506017"/>
    <w:rsid w:val="00507778"/>
    <w:rsid w:val="00511666"/>
    <w:rsid w:val="00511E78"/>
    <w:rsid w:val="0051404B"/>
    <w:rsid w:val="0051420F"/>
    <w:rsid w:val="005150B1"/>
    <w:rsid w:val="00515B4D"/>
    <w:rsid w:val="005170B9"/>
    <w:rsid w:val="0051768B"/>
    <w:rsid w:val="005208DA"/>
    <w:rsid w:val="0052322C"/>
    <w:rsid w:val="00523488"/>
    <w:rsid w:val="0052370C"/>
    <w:rsid w:val="00526868"/>
    <w:rsid w:val="00530FFE"/>
    <w:rsid w:val="00533310"/>
    <w:rsid w:val="0053404D"/>
    <w:rsid w:val="0054043C"/>
    <w:rsid w:val="0054338C"/>
    <w:rsid w:val="00543E73"/>
    <w:rsid w:val="00547177"/>
    <w:rsid w:val="005509D0"/>
    <w:rsid w:val="0055262C"/>
    <w:rsid w:val="00554A43"/>
    <w:rsid w:val="00556A91"/>
    <w:rsid w:val="00556DFE"/>
    <w:rsid w:val="00557A0B"/>
    <w:rsid w:val="00560F7E"/>
    <w:rsid w:val="00562EA4"/>
    <w:rsid w:val="0056583F"/>
    <w:rsid w:val="00567D1E"/>
    <w:rsid w:val="005707B0"/>
    <w:rsid w:val="0057258F"/>
    <w:rsid w:val="0058066B"/>
    <w:rsid w:val="005816F3"/>
    <w:rsid w:val="005924D1"/>
    <w:rsid w:val="00592A3C"/>
    <w:rsid w:val="00593D6C"/>
    <w:rsid w:val="005955D3"/>
    <w:rsid w:val="005A17F4"/>
    <w:rsid w:val="005A1B80"/>
    <w:rsid w:val="005A2711"/>
    <w:rsid w:val="005A76A9"/>
    <w:rsid w:val="005B3261"/>
    <w:rsid w:val="005B4831"/>
    <w:rsid w:val="005B520F"/>
    <w:rsid w:val="005B5B99"/>
    <w:rsid w:val="005C05BD"/>
    <w:rsid w:val="005C207D"/>
    <w:rsid w:val="005C290E"/>
    <w:rsid w:val="005C72FB"/>
    <w:rsid w:val="005D6463"/>
    <w:rsid w:val="005D77E3"/>
    <w:rsid w:val="005E4077"/>
    <w:rsid w:val="005F40AD"/>
    <w:rsid w:val="005F5E30"/>
    <w:rsid w:val="005F6269"/>
    <w:rsid w:val="005F7A6A"/>
    <w:rsid w:val="005F7E6C"/>
    <w:rsid w:val="00601928"/>
    <w:rsid w:val="00602F16"/>
    <w:rsid w:val="006137D8"/>
    <w:rsid w:val="006145DE"/>
    <w:rsid w:val="00616853"/>
    <w:rsid w:val="0061751D"/>
    <w:rsid w:val="00622957"/>
    <w:rsid w:val="00623374"/>
    <w:rsid w:val="006235A5"/>
    <w:rsid w:val="006240C6"/>
    <w:rsid w:val="00624241"/>
    <w:rsid w:val="0062489D"/>
    <w:rsid w:val="00625A9B"/>
    <w:rsid w:val="00625FB1"/>
    <w:rsid w:val="00627E62"/>
    <w:rsid w:val="006309A0"/>
    <w:rsid w:val="00633D2D"/>
    <w:rsid w:val="006374B6"/>
    <w:rsid w:val="00637A62"/>
    <w:rsid w:val="00641983"/>
    <w:rsid w:val="006447C9"/>
    <w:rsid w:val="00644959"/>
    <w:rsid w:val="00644E20"/>
    <w:rsid w:val="00645199"/>
    <w:rsid w:val="0064677C"/>
    <w:rsid w:val="00652EA9"/>
    <w:rsid w:val="00654401"/>
    <w:rsid w:val="00655CD9"/>
    <w:rsid w:val="00657402"/>
    <w:rsid w:val="00663888"/>
    <w:rsid w:val="006668B9"/>
    <w:rsid w:val="00666E95"/>
    <w:rsid w:val="00670E05"/>
    <w:rsid w:val="00676E6B"/>
    <w:rsid w:val="006779AE"/>
    <w:rsid w:val="00683242"/>
    <w:rsid w:val="00684923"/>
    <w:rsid w:val="0068578D"/>
    <w:rsid w:val="00691BFB"/>
    <w:rsid w:val="00692090"/>
    <w:rsid w:val="00693C8C"/>
    <w:rsid w:val="00693D7B"/>
    <w:rsid w:val="006940A7"/>
    <w:rsid w:val="00697EFA"/>
    <w:rsid w:val="006A3BD3"/>
    <w:rsid w:val="006A7A5C"/>
    <w:rsid w:val="006B30A1"/>
    <w:rsid w:val="006B3D12"/>
    <w:rsid w:val="006B40A8"/>
    <w:rsid w:val="006B58DC"/>
    <w:rsid w:val="006B6483"/>
    <w:rsid w:val="006B7985"/>
    <w:rsid w:val="006C2148"/>
    <w:rsid w:val="006C21A6"/>
    <w:rsid w:val="006C3F4F"/>
    <w:rsid w:val="006C6A0E"/>
    <w:rsid w:val="006D0FE4"/>
    <w:rsid w:val="006D316A"/>
    <w:rsid w:val="006D7176"/>
    <w:rsid w:val="006D7877"/>
    <w:rsid w:val="006E032A"/>
    <w:rsid w:val="006E0968"/>
    <w:rsid w:val="006E0DA0"/>
    <w:rsid w:val="006E1657"/>
    <w:rsid w:val="006E1A35"/>
    <w:rsid w:val="006E1E79"/>
    <w:rsid w:val="006E6842"/>
    <w:rsid w:val="006E73DB"/>
    <w:rsid w:val="006E792A"/>
    <w:rsid w:val="006E7BB2"/>
    <w:rsid w:val="006F2012"/>
    <w:rsid w:val="006F287E"/>
    <w:rsid w:val="006F3C28"/>
    <w:rsid w:val="006F3CC0"/>
    <w:rsid w:val="006F3FE0"/>
    <w:rsid w:val="006F45AF"/>
    <w:rsid w:val="006F7EAF"/>
    <w:rsid w:val="00700DFD"/>
    <w:rsid w:val="00700FBC"/>
    <w:rsid w:val="00700FD1"/>
    <w:rsid w:val="00701278"/>
    <w:rsid w:val="007015FB"/>
    <w:rsid w:val="00702D7E"/>
    <w:rsid w:val="00706D66"/>
    <w:rsid w:val="007070CA"/>
    <w:rsid w:val="0071137D"/>
    <w:rsid w:val="00713BB2"/>
    <w:rsid w:val="00714D75"/>
    <w:rsid w:val="00716F53"/>
    <w:rsid w:val="007251B7"/>
    <w:rsid w:val="0072561B"/>
    <w:rsid w:val="007261C0"/>
    <w:rsid w:val="00726E05"/>
    <w:rsid w:val="007300F1"/>
    <w:rsid w:val="007308F8"/>
    <w:rsid w:val="00733895"/>
    <w:rsid w:val="00734327"/>
    <w:rsid w:val="00735991"/>
    <w:rsid w:val="00740AC1"/>
    <w:rsid w:val="00742AA8"/>
    <w:rsid w:val="00750EF2"/>
    <w:rsid w:val="00751E5D"/>
    <w:rsid w:val="00752E92"/>
    <w:rsid w:val="00753264"/>
    <w:rsid w:val="00753D46"/>
    <w:rsid w:val="007549B4"/>
    <w:rsid w:val="00756806"/>
    <w:rsid w:val="007621AC"/>
    <w:rsid w:val="00762254"/>
    <w:rsid w:val="00764859"/>
    <w:rsid w:val="00764E56"/>
    <w:rsid w:val="007675B8"/>
    <w:rsid w:val="00767DC7"/>
    <w:rsid w:val="0077589F"/>
    <w:rsid w:val="00775F6B"/>
    <w:rsid w:val="007762DC"/>
    <w:rsid w:val="007811E6"/>
    <w:rsid w:val="00781B78"/>
    <w:rsid w:val="00782425"/>
    <w:rsid w:val="007878FC"/>
    <w:rsid w:val="00787952"/>
    <w:rsid w:val="00790869"/>
    <w:rsid w:val="00791A2B"/>
    <w:rsid w:val="00793F14"/>
    <w:rsid w:val="007A1534"/>
    <w:rsid w:val="007A278E"/>
    <w:rsid w:val="007A3ADE"/>
    <w:rsid w:val="007B3A59"/>
    <w:rsid w:val="007B3FF0"/>
    <w:rsid w:val="007B4FB0"/>
    <w:rsid w:val="007B717F"/>
    <w:rsid w:val="007B7BE4"/>
    <w:rsid w:val="007C0FBD"/>
    <w:rsid w:val="007C1776"/>
    <w:rsid w:val="007C2F72"/>
    <w:rsid w:val="007C3043"/>
    <w:rsid w:val="007C31B5"/>
    <w:rsid w:val="007C374A"/>
    <w:rsid w:val="007C64E4"/>
    <w:rsid w:val="007C65A2"/>
    <w:rsid w:val="007C68D5"/>
    <w:rsid w:val="007D1298"/>
    <w:rsid w:val="007D39E0"/>
    <w:rsid w:val="007D48BE"/>
    <w:rsid w:val="007E0CF3"/>
    <w:rsid w:val="007E6B7E"/>
    <w:rsid w:val="007F5F7B"/>
    <w:rsid w:val="00800F06"/>
    <w:rsid w:val="00802FE9"/>
    <w:rsid w:val="008030B2"/>
    <w:rsid w:val="00803E4D"/>
    <w:rsid w:val="0080565B"/>
    <w:rsid w:val="008056F8"/>
    <w:rsid w:val="008059FE"/>
    <w:rsid w:val="008101C6"/>
    <w:rsid w:val="008102D7"/>
    <w:rsid w:val="0081173F"/>
    <w:rsid w:val="00813036"/>
    <w:rsid w:val="008138C7"/>
    <w:rsid w:val="0081776B"/>
    <w:rsid w:val="0081780A"/>
    <w:rsid w:val="00830791"/>
    <w:rsid w:val="00830C6B"/>
    <w:rsid w:val="0083194C"/>
    <w:rsid w:val="00833537"/>
    <w:rsid w:val="008342A2"/>
    <w:rsid w:val="008344BF"/>
    <w:rsid w:val="0084014B"/>
    <w:rsid w:val="008422F7"/>
    <w:rsid w:val="00842D16"/>
    <w:rsid w:val="00842D41"/>
    <w:rsid w:val="00843A4B"/>
    <w:rsid w:val="0084534D"/>
    <w:rsid w:val="00845CCA"/>
    <w:rsid w:val="00845D5D"/>
    <w:rsid w:val="00845DD5"/>
    <w:rsid w:val="00850E51"/>
    <w:rsid w:val="008530C8"/>
    <w:rsid w:val="00853152"/>
    <w:rsid w:val="00853C71"/>
    <w:rsid w:val="0085449F"/>
    <w:rsid w:val="00855311"/>
    <w:rsid w:val="00856D71"/>
    <w:rsid w:val="00860FA1"/>
    <w:rsid w:val="008626C7"/>
    <w:rsid w:val="00862ABF"/>
    <w:rsid w:val="00862DDD"/>
    <w:rsid w:val="008653C4"/>
    <w:rsid w:val="00865AC9"/>
    <w:rsid w:val="00865D56"/>
    <w:rsid w:val="00865EB8"/>
    <w:rsid w:val="008668F6"/>
    <w:rsid w:val="00873858"/>
    <w:rsid w:val="00873C70"/>
    <w:rsid w:val="008755D2"/>
    <w:rsid w:val="00876B91"/>
    <w:rsid w:val="00880712"/>
    <w:rsid w:val="008808EB"/>
    <w:rsid w:val="00880C6D"/>
    <w:rsid w:val="00881FB5"/>
    <w:rsid w:val="00885220"/>
    <w:rsid w:val="008863B7"/>
    <w:rsid w:val="00891660"/>
    <w:rsid w:val="008921CA"/>
    <w:rsid w:val="008929C2"/>
    <w:rsid w:val="00892F7A"/>
    <w:rsid w:val="008951F3"/>
    <w:rsid w:val="008A0B04"/>
    <w:rsid w:val="008A294F"/>
    <w:rsid w:val="008A3103"/>
    <w:rsid w:val="008A5BE3"/>
    <w:rsid w:val="008A6495"/>
    <w:rsid w:val="008B34CB"/>
    <w:rsid w:val="008B43D7"/>
    <w:rsid w:val="008B4606"/>
    <w:rsid w:val="008B5E99"/>
    <w:rsid w:val="008B60E8"/>
    <w:rsid w:val="008B6208"/>
    <w:rsid w:val="008B7E8C"/>
    <w:rsid w:val="008B7FF8"/>
    <w:rsid w:val="008C003F"/>
    <w:rsid w:val="008C0BB9"/>
    <w:rsid w:val="008C0CDD"/>
    <w:rsid w:val="008C0FFB"/>
    <w:rsid w:val="008C1E16"/>
    <w:rsid w:val="008C32C8"/>
    <w:rsid w:val="008C5859"/>
    <w:rsid w:val="008C643E"/>
    <w:rsid w:val="008C707F"/>
    <w:rsid w:val="008D5552"/>
    <w:rsid w:val="008D610E"/>
    <w:rsid w:val="008D672D"/>
    <w:rsid w:val="008D7A21"/>
    <w:rsid w:val="008E3269"/>
    <w:rsid w:val="008E3BD7"/>
    <w:rsid w:val="008E7DA0"/>
    <w:rsid w:val="008F04D6"/>
    <w:rsid w:val="008F0B52"/>
    <w:rsid w:val="008F3C39"/>
    <w:rsid w:val="008F4CB1"/>
    <w:rsid w:val="008F6A3A"/>
    <w:rsid w:val="009016C8"/>
    <w:rsid w:val="009017A9"/>
    <w:rsid w:val="00903636"/>
    <w:rsid w:val="009054E7"/>
    <w:rsid w:val="00915E71"/>
    <w:rsid w:val="009172B6"/>
    <w:rsid w:val="009177B3"/>
    <w:rsid w:val="0092094C"/>
    <w:rsid w:val="00920D29"/>
    <w:rsid w:val="00926C9B"/>
    <w:rsid w:val="00930179"/>
    <w:rsid w:val="00931E77"/>
    <w:rsid w:val="009336D6"/>
    <w:rsid w:val="00934879"/>
    <w:rsid w:val="00934F47"/>
    <w:rsid w:val="009351BE"/>
    <w:rsid w:val="00935ED8"/>
    <w:rsid w:val="0093744B"/>
    <w:rsid w:val="009407D5"/>
    <w:rsid w:val="009416D6"/>
    <w:rsid w:val="00941E0B"/>
    <w:rsid w:val="00942BA3"/>
    <w:rsid w:val="0094401A"/>
    <w:rsid w:val="00944857"/>
    <w:rsid w:val="0094557D"/>
    <w:rsid w:val="0095025B"/>
    <w:rsid w:val="009505F3"/>
    <w:rsid w:val="00951526"/>
    <w:rsid w:val="0095325C"/>
    <w:rsid w:val="009536E2"/>
    <w:rsid w:val="00954018"/>
    <w:rsid w:val="00957658"/>
    <w:rsid w:val="009625F0"/>
    <w:rsid w:val="0096267B"/>
    <w:rsid w:val="0096414B"/>
    <w:rsid w:val="009641FA"/>
    <w:rsid w:val="00970441"/>
    <w:rsid w:val="009705DA"/>
    <w:rsid w:val="00970C35"/>
    <w:rsid w:val="009714E2"/>
    <w:rsid w:val="0097304F"/>
    <w:rsid w:val="0097459A"/>
    <w:rsid w:val="00975C12"/>
    <w:rsid w:val="00980EFA"/>
    <w:rsid w:val="0098158B"/>
    <w:rsid w:val="00983E21"/>
    <w:rsid w:val="00984B11"/>
    <w:rsid w:val="009869E9"/>
    <w:rsid w:val="00986EA4"/>
    <w:rsid w:val="00986F8B"/>
    <w:rsid w:val="009870A5"/>
    <w:rsid w:val="00990D38"/>
    <w:rsid w:val="00992358"/>
    <w:rsid w:val="00993D6D"/>
    <w:rsid w:val="00997D47"/>
    <w:rsid w:val="009A24DD"/>
    <w:rsid w:val="009A3EBB"/>
    <w:rsid w:val="009A4B4C"/>
    <w:rsid w:val="009A7EAD"/>
    <w:rsid w:val="009B2E40"/>
    <w:rsid w:val="009B3D73"/>
    <w:rsid w:val="009B45E1"/>
    <w:rsid w:val="009B6DE7"/>
    <w:rsid w:val="009B7480"/>
    <w:rsid w:val="009C0B17"/>
    <w:rsid w:val="009C2FD7"/>
    <w:rsid w:val="009C48D6"/>
    <w:rsid w:val="009C4CF7"/>
    <w:rsid w:val="009C7E07"/>
    <w:rsid w:val="009D1749"/>
    <w:rsid w:val="009D239B"/>
    <w:rsid w:val="009D24F6"/>
    <w:rsid w:val="009D3A51"/>
    <w:rsid w:val="009D4C6E"/>
    <w:rsid w:val="009D6FDF"/>
    <w:rsid w:val="009D7F8E"/>
    <w:rsid w:val="009E0A0D"/>
    <w:rsid w:val="009E0BB7"/>
    <w:rsid w:val="009E126A"/>
    <w:rsid w:val="009E1D69"/>
    <w:rsid w:val="009E27CD"/>
    <w:rsid w:val="009E5B1A"/>
    <w:rsid w:val="009E65D6"/>
    <w:rsid w:val="009F2CCF"/>
    <w:rsid w:val="00A00928"/>
    <w:rsid w:val="00A021A5"/>
    <w:rsid w:val="00A02B78"/>
    <w:rsid w:val="00A02FE1"/>
    <w:rsid w:val="00A127F4"/>
    <w:rsid w:val="00A132CB"/>
    <w:rsid w:val="00A15C95"/>
    <w:rsid w:val="00A20DA4"/>
    <w:rsid w:val="00A20F81"/>
    <w:rsid w:val="00A21351"/>
    <w:rsid w:val="00A226EB"/>
    <w:rsid w:val="00A30C9F"/>
    <w:rsid w:val="00A30E72"/>
    <w:rsid w:val="00A315C8"/>
    <w:rsid w:val="00A33B6B"/>
    <w:rsid w:val="00A33B6C"/>
    <w:rsid w:val="00A353D1"/>
    <w:rsid w:val="00A355E5"/>
    <w:rsid w:val="00A37C7D"/>
    <w:rsid w:val="00A426E1"/>
    <w:rsid w:val="00A441CF"/>
    <w:rsid w:val="00A46C7E"/>
    <w:rsid w:val="00A50493"/>
    <w:rsid w:val="00A51EB0"/>
    <w:rsid w:val="00A546CA"/>
    <w:rsid w:val="00A60BED"/>
    <w:rsid w:val="00A630CE"/>
    <w:rsid w:val="00A64A88"/>
    <w:rsid w:val="00A7773A"/>
    <w:rsid w:val="00A839E4"/>
    <w:rsid w:val="00A8520B"/>
    <w:rsid w:val="00A86957"/>
    <w:rsid w:val="00A86F52"/>
    <w:rsid w:val="00A91BE1"/>
    <w:rsid w:val="00A938B3"/>
    <w:rsid w:val="00A95E04"/>
    <w:rsid w:val="00A96B48"/>
    <w:rsid w:val="00AA2982"/>
    <w:rsid w:val="00AA3979"/>
    <w:rsid w:val="00AA4A84"/>
    <w:rsid w:val="00AA4DB8"/>
    <w:rsid w:val="00AA4F96"/>
    <w:rsid w:val="00AA51F5"/>
    <w:rsid w:val="00AA6107"/>
    <w:rsid w:val="00AB14BF"/>
    <w:rsid w:val="00AB39DF"/>
    <w:rsid w:val="00AB4FAC"/>
    <w:rsid w:val="00AB6C0A"/>
    <w:rsid w:val="00AC08F6"/>
    <w:rsid w:val="00AC11AE"/>
    <w:rsid w:val="00AC2F0A"/>
    <w:rsid w:val="00AC7D50"/>
    <w:rsid w:val="00AD153D"/>
    <w:rsid w:val="00AD16A8"/>
    <w:rsid w:val="00AD4DD0"/>
    <w:rsid w:val="00AD6274"/>
    <w:rsid w:val="00AD6415"/>
    <w:rsid w:val="00AD717F"/>
    <w:rsid w:val="00AF45CB"/>
    <w:rsid w:val="00AF461B"/>
    <w:rsid w:val="00AF4E90"/>
    <w:rsid w:val="00AF5AD8"/>
    <w:rsid w:val="00AF63ED"/>
    <w:rsid w:val="00B00729"/>
    <w:rsid w:val="00B00900"/>
    <w:rsid w:val="00B0156C"/>
    <w:rsid w:val="00B01DB3"/>
    <w:rsid w:val="00B01DC0"/>
    <w:rsid w:val="00B03551"/>
    <w:rsid w:val="00B03B23"/>
    <w:rsid w:val="00B13999"/>
    <w:rsid w:val="00B1505E"/>
    <w:rsid w:val="00B17924"/>
    <w:rsid w:val="00B20C9B"/>
    <w:rsid w:val="00B22794"/>
    <w:rsid w:val="00B227DC"/>
    <w:rsid w:val="00B229DD"/>
    <w:rsid w:val="00B23724"/>
    <w:rsid w:val="00B23AA3"/>
    <w:rsid w:val="00B26395"/>
    <w:rsid w:val="00B30AB6"/>
    <w:rsid w:val="00B32ED2"/>
    <w:rsid w:val="00B34066"/>
    <w:rsid w:val="00B371D2"/>
    <w:rsid w:val="00B427CB"/>
    <w:rsid w:val="00B42B69"/>
    <w:rsid w:val="00B4371D"/>
    <w:rsid w:val="00B44440"/>
    <w:rsid w:val="00B44E77"/>
    <w:rsid w:val="00B46226"/>
    <w:rsid w:val="00B46493"/>
    <w:rsid w:val="00B4669C"/>
    <w:rsid w:val="00B47B0D"/>
    <w:rsid w:val="00B512F6"/>
    <w:rsid w:val="00B5713E"/>
    <w:rsid w:val="00B6042D"/>
    <w:rsid w:val="00B641D9"/>
    <w:rsid w:val="00B64C7E"/>
    <w:rsid w:val="00B65D78"/>
    <w:rsid w:val="00B66CDC"/>
    <w:rsid w:val="00B705B8"/>
    <w:rsid w:val="00B71656"/>
    <w:rsid w:val="00B72A5B"/>
    <w:rsid w:val="00B74A10"/>
    <w:rsid w:val="00B75346"/>
    <w:rsid w:val="00B76B9C"/>
    <w:rsid w:val="00B7760E"/>
    <w:rsid w:val="00B800D1"/>
    <w:rsid w:val="00B80A95"/>
    <w:rsid w:val="00B80C3E"/>
    <w:rsid w:val="00B847C9"/>
    <w:rsid w:val="00B852BC"/>
    <w:rsid w:val="00B8547C"/>
    <w:rsid w:val="00B858CE"/>
    <w:rsid w:val="00B927E0"/>
    <w:rsid w:val="00B93CBE"/>
    <w:rsid w:val="00B950DE"/>
    <w:rsid w:val="00BA1D60"/>
    <w:rsid w:val="00BA23C0"/>
    <w:rsid w:val="00BA3C2E"/>
    <w:rsid w:val="00BA4C23"/>
    <w:rsid w:val="00BA7BC2"/>
    <w:rsid w:val="00BA7E12"/>
    <w:rsid w:val="00BA7E87"/>
    <w:rsid w:val="00BB069D"/>
    <w:rsid w:val="00BB1BED"/>
    <w:rsid w:val="00BB36A8"/>
    <w:rsid w:val="00BC0293"/>
    <w:rsid w:val="00BC086E"/>
    <w:rsid w:val="00BC299E"/>
    <w:rsid w:val="00BC6E2E"/>
    <w:rsid w:val="00BC7804"/>
    <w:rsid w:val="00BD0C0A"/>
    <w:rsid w:val="00BD12AF"/>
    <w:rsid w:val="00BD1D34"/>
    <w:rsid w:val="00BD41D0"/>
    <w:rsid w:val="00BE0001"/>
    <w:rsid w:val="00BE0C43"/>
    <w:rsid w:val="00BE0E53"/>
    <w:rsid w:val="00BE1CB1"/>
    <w:rsid w:val="00BE1E7E"/>
    <w:rsid w:val="00BE2CE8"/>
    <w:rsid w:val="00BE304C"/>
    <w:rsid w:val="00BE3A07"/>
    <w:rsid w:val="00BE3A48"/>
    <w:rsid w:val="00BE47FA"/>
    <w:rsid w:val="00BE55C1"/>
    <w:rsid w:val="00BE69AE"/>
    <w:rsid w:val="00BF0503"/>
    <w:rsid w:val="00BF24FB"/>
    <w:rsid w:val="00BF2BD1"/>
    <w:rsid w:val="00BF5F97"/>
    <w:rsid w:val="00C01859"/>
    <w:rsid w:val="00C01C29"/>
    <w:rsid w:val="00C02856"/>
    <w:rsid w:val="00C046B0"/>
    <w:rsid w:val="00C046D3"/>
    <w:rsid w:val="00C04CF0"/>
    <w:rsid w:val="00C12653"/>
    <w:rsid w:val="00C139CD"/>
    <w:rsid w:val="00C145B4"/>
    <w:rsid w:val="00C14629"/>
    <w:rsid w:val="00C15783"/>
    <w:rsid w:val="00C161EB"/>
    <w:rsid w:val="00C171C9"/>
    <w:rsid w:val="00C2435E"/>
    <w:rsid w:val="00C25CBA"/>
    <w:rsid w:val="00C308A4"/>
    <w:rsid w:val="00C30E66"/>
    <w:rsid w:val="00C310E9"/>
    <w:rsid w:val="00C34278"/>
    <w:rsid w:val="00C3558C"/>
    <w:rsid w:val="00C416A4"/>
    <w:rsid w:val="00C425B3"/>
    <w:rsid w:val="00C434C2"/>
    <w:rsid w:val="00C445D7"/>
    <w:rsid w:val="00C46DC7"/>
    <w:rsid w:val="00C47ACC"/>
    <w:rsid w:val="00C47CB9"/>
    <w:rsid w:val="00C51607"/>
    <w:rsid w:val="00C55FB1"/>
    <w:rsid w:val="00C57355"/>
    <w:rsid w:val="00C61261"/>
    <w:rsid w:val="00C620E8"/>
    <w:rsid w:val="00C65365"/>
    <w:rsid w:val="00C6536B"/>
    <w:rsid w:val="00C65508"/>
    <w:rsid w:val="00C6646E"/>
    <w:rsid w:val="00C70BFB"/>
    <w:rsid w:val="00C71DE1"/>
    <w:rsid w:val="00C771D9"/>
    <w:rsid w:val="00C803DE"/>
    <w:rsid w:val="00C80A7E"/>
    <w:rsid w:val="00C817BE"/>
    <w:rsid w:val="00C839E2"/>
    <w:rsid w:val="00C91999"/>
    <w:rsid w:val="00C924BE"/>
    <w:rsid w:val="00C926F8"/>
    <w:rsid w:val="00C933A1"/>
    <w:rsid w:val="00C94989"/>
    <w:rsid w:val="00C94B2A"/>
    <w:rsid w:val="00C96F66"/>
    <w:rsid w:val="00CA04CB"/>
    <w:rsid w:val="00CA411B"/>
    <w:rsid w:val="00CA564F"/>
    <w:rsid w:val="00CA5D66"/>
    <w:rsid w:val="00CA7A67"/>
    <w:rsid w:val="00CB6805"/>
    <w:rsid w:val="00CB6E04"/>
    <w:rsid w:val="00CC0CEB"/>
    <w:rsid w:val="00CC1129"/>
    <w:rsid w:val="00CC1B5F"/>
    <w:rsid w:val="00CC310E"/>
    <w:rsid w:val="00CC4427"/>
    <w:rsid w:val="00CC5856"/>
    <w:rsid w:val="00CC785D"/>
    <w:rsid w:val="00CC7CBC"/>
    <w:rsid w:val="00CD3592"/>
    <w:rsid w:val="00CE0BB0"/>
    <w:rsid w:val="00CE1FC4"/>
    <w:rsid w:val="00CE384A"/>
    <w:rsid w:val="00CE45CF"/>
    <w:rsid w:val="00CE5DB1"/>
    <w:rsid w:val="00CF3EF9"/>
    <w:rsid w:val="00CF550D"/>
    <w:rsid w:val="00CF683D"/>
    <w:rsid w:val="00D00938"/>
    <w:rsid w:val="00D0257D"/>
    <w:rsid w:val="00D02789"/>
    <w:rsid w:val="00D02BC9"/>
    <w:rsid w:val="00D02CC8"/>
    <w:rsid w:val="00D02DCD"/>
    <w:rsid w:val="00D0315F"/>
    <w:rsid w:val="00D04AE9"/>
    <w:rsid w:val="00D05519"/>
    <w:rsid w:val="00D07719"/>
    <w:rsid w:val="00D113BD"/>
    <w:rsid w:val="00D141D9"/>
    <w:rsid w:val="00D14360"/>
    <w:rsid w:val="00D14C1C"/>
    <w:rsid w:val="00D15C15"/>
    <w:rsid w:val="00D16287"/>
    <w:rsid w:val="00D22404"/>
    <w:rsid w:val="00D22DC2"/>
    <w:rsid w:val="00D264EE"/>
    <w:rsid w:val="00D26C44"/>
    <w:rsid w:val="00D276FA"/>
    <w:rsid w:val="00D336D6"/>
    <w:rsid w:val="00D35823"/>
    <w:rsid w:val="00D42C1F"/>
    <w:rsid w:val="00D46A5A"/>
    <w:rsid w:val="00D4787F"/>
    <w:rsid w:val="00D5109D"/>
    <w:rsid w:val="00D52B45"/>
    <w:rsid w:val="00D52BFB"/>
    <w:rsid w:val="00D56413"/>
    <w:rsid w:val="00D57E4C"/>
    <w:rsid w:val="00D62D86"/>
    <w:rsid w:val="00D669C2"/>
    <w:rsid w:val="00D67726"/>
    <w:rsid w:val="00D67C06"/>
    <w:rsid w:val="00D70F4A"/>
    <w:rsid w:val="00D722F5"/>
    <w:rsid w:val="00D769DD"/>
    <w:rsid w:val="00D8116A"/>
    <w:rsid w:val="00D843E9"/>
    <w:rsid w:val="00D8592A"/>
    <w:rsid w:val="00D916F6"/>
    <w:rsid w:val="00D93FB8"/>
    <w:rsid w:val="00D9412A"/>
    <w:rsid w:val="00D96ADD"/>
    <w:rsid w:val="00D97633"/>
    <w:rsid w:val="00DA05BF"/>
    <w:rsid w:val="00DA236E"/>
    <w:rsid w:val="00DB04F4"/>
    <w:rsid w:val="00DB0D1F"/>
    <w:rsid w:val="00DB1EE2"/>
    <w:rsid w:val="00DB233A"/>
    <w:rsid w:val="00DB53A4"/>
    <w:rsid w:val="00DB780A"/>
    <w:rsid w:val="00DC50B4"/>
    <w:rsid w:val="00DC58BF"/>
    <w:rsid w:val="00DC602B"/>
    <w:rsid w:val="00DC71AB"/>
    <w:rsid w:val="00DD1984"/>
    <w:rsid w:val="00DD7866"/>
    <w:rsid w:val="00DE05D4"/>
    <w:rsid w:val="00DE4251"/>
    <w:rsid w:val="00DE5434"/>
    <w:rsid w:val="00DE6BAC"/>
    <w:rsid w:val="00DF031B"/>
    <w:rsid w:val="00DF2513"/>
    <w:rsid w:val="00DF2547"/>
    <w:rsid w:val="00DF4D2D"/>
    <w:rsid w:val="00DF5030"/>
    <w:rsid w:val="00DF72B4"/>
    <w:rsid w:val="00E01A8F"/>
    <w:rsid w:val="00E03EEF"/>
    <w:rsid w:val="00E04890"/>
    <w:rsid w:val="00E0784A"/>
    <w:rsid w:val="00E10010"/>
    <w:rsid w:val="00E113F6"/>
    <w:rsid w:val="00E158D6"/>
    <w:rsid w:val="00E203B0"/>
    <w:rsid w:val="00E21AAA"/>
    <w:rsid w:val="00E22AC9"/>
    <w:rsid w:val="00E2541C"/>
    <w:rsid w:val="00E25FB6"/>
    <w:rsid w:val="00E26AD9"/>
    <w:rsid w:val="00E344CC"/>
    <w:rsid w:val="00E35CF7"/>
    <w:rsid w:val="00E44755"/>
    <w:rsid w:val="00E4521C"/>
    <w:rsid w:val="00E4636B"/>
    <w:rsid w:val="00E46586"/>
    <w:rsid w:val="00E508DF"/>
    <w:rsid w:val="00E5328B"/>
    <w:rsid w:val="00E53B5D"/>
    <w:rsid w:val="00E560EF"/>
    <w:rsid w:val="00E566AC"/>
    <w:rsid w:val="00E6007C"/>
    <w:rsid w:val="00E61AAE"/>
    <w:rsid w:val="00E672C3"/>
    <w:rsid w:val="00E709DD"/>
    <w:rsid w:val="00E76DE3"/>
    <w:rsid w:val="00E771D2"/>
    <w:rsid w:val="00E772F0"/>
    <w:rsid w:val="00E77C78"/>
    <w:rsid w:val="00E8050C"/>
    <w:rsid w:val="00E80EC4"/>
    <w:rsid w:val="00E813D8"/>
    <w:rsid w:val="00E86846"/>
    <w:rsid w:val="00E90192"/>
    <w:rsid w:val="00E94844"/>
    <w:rsid w:val="00E977D8"/>
    <w:rsid w:val="00EA105E"/>
    <w:rsid w:val="00EA11B8"/>
    <w:rsid w:val="00EA61E9"/>
    <w:rsid w:val="00EB1272"/>
    <w:rsid w:val="00EB187B"/>
    <w:rsid w:val="00EB21EA"/>
    <w:rsid w:val="00EB2C26"/>
    <w:rsid w:val="00EB34BC"/>
    <w:rsid w:val="00EB3C31"/>
    <w:rsid w:val="00EB7A8E"/>
    <w:rsid w:val="00EC0465"/>
    <w:rsid w:val="00EC2508"/>
    <w:rsid w:val="00EC5652"/>
    <w:rsid w:val="00EC5952"/>
    <w:rsid w:val="00EC6CEF"/>
    <w:rsid w:val="00ED451E"/>
    <w:rsid w:val="00ED5CD3"/>
    <w:rsid w:val="00ED69C4"/>
    <w:rsid w:val="00EE0883"/>
    <w:rsid w:val="00EE396D"/>
    <w:rsid w:val="00EE5A0B"/>
    <w:rsid w:val="00EE5C5C"/>
    <w:rsid w:val="00EF13BA"/>
    <w:rsid w:val="00F003E7"/>
    <w:rsid w:val="00F01644"/>
    <w:rsid w:val="00F018DC"/>
    <w:rsid w:val="00F05F8F"/>
    <w:rsid w:val="00F06B90"/>
    <w:rsid w:val="00F1118B"/>
    <w:rsid w:val="00F1193A"/>
    <w:rsid w:val="00F12FFD"/>
    <w:rsid w:val="00F14801"/>
    <w:rsid w:val="00F164E2"/>
    <w:rsid w:val="00F23D22"/>
    <w:rsid w:val="00F23D24"/>
    <w:rsid w:val="00F30803"/>
    <w:rsid w:val="00F31A02"/>
    <w:rsid w:val="00F32E68"/>
    <w:rsid w:val="00F365F1"/>
    <w:rsid w:val="00F419A4"/>
    <w:rsid w:val="00F41D9B"/>
    <w:rsid w:val="00F42C4B"/>
    <w:rsid w:val="00F4392A"/>
    <w:rsid w:val="00F446F9"/>
    <w:rsid w:val="00F44ACD"/>
    <w:rsid w:val="00F46B6A"/>
    <w:rsid w:val="00F513AF"/>
    <w:rsid w:val="00F53800"/>
    <w:rsid w:val="00F54DC2"/>
    <w:rsid w:val="00F550C4"/>
    <w:rsid w:val="00F55FA6"/>
    <w:rsid w:val="00F5666E"/>
    <w:rsid w:val="00F56749"/>
    <w:rsid w:val="00F60C53"/>
    <w:rsid w:val="00F625A1"/>
    <w:rsid w:val="00F631E7"/>
    <w:rsid w:val="00F63416"/>
    <w:rsid w:val="00F634C0"/>
    <w:rsid w:val="00F6405A"/>
    <w:rsid w:val="00F65836"/>
    <w:rsid w:val="00F65A99"/>
    <w:rsid w:val="00F65DFE"/>
    <w:rsid w:val="00F70258"/>
    <w:rsid w:val="00F70DD4"/>
    <w:rsid w:val="00F73072"/>
    <w:rsid w:val="00F73549"/>
    <w:rsid w:val="00F73797"/>
    <w:rsid w:val="00F75F37"/>
    <w:rsid w:val="00F76433"/>
    <w:rsid w:val="00F76743"/>
    <w:rsid w:val="00F801AC"/>
    <w:rsid w:val="00F830D2"/>
    <w:rsid w:val="00F83300"/>
    <w:rsid w:val="00F86FFB"/>
    <w:rsid w:val="00F904E9"/>
    <w:rsid w:val="00F93BE2"/>
    <w:rsid w:val="00F96AD4"/>
    <w:rsid w:val="00FA2F7E"/>
    <w:rsid w:val="00FA3901"/>
    <w:rsid w:val="00FA3928"/>
    <w:rsid w:val="00FB032E"/>
    <w:rsid w:val="00FB1C7C"/>
    <w:rsid w:val="00FB3607"/>
    <w:rsid w:val="00FC23C8"/>
    <w:rsid w:val="00FC312E"/>
    <w:rsid w:val="00FC479B"/>
    <w:rsid w:val="00FD1E1B"/>
    <w:rsid w:val="00FD4DFD"/>
    <w:rsid w:val="00FD639E"/>
    <w:rsid w:val="00FD64A7"/>
    <w:rsid w:val="00FE2FD2"/>
    <w:rsid w:val="00FF115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C0293"/>
    <w:pPr>
      <w:suppressAutoHyphens/>
    </w:pPr>
    <w:rPr>
      <w:sz w:val="24"/>
      <w:szCs w:val="24"/>
      <w:lang w:eastAsia="ar-SA"/>
    </w:rPr>
  </w:style>
  <w:style w:type="paragraph" w:styleId="Nadpis1">
    <w:name w:val="heading 1"/>
    <w:basedOn w:val="Normln"/>
    <w:next w:val="Normln"/>
    <w:qFormat/>
    <w:rsid w:val="00BC0293"/>
    <w:pPr>
      <w:keepNext/>
      <w:outlineLvl w:val="0"/>
    </w:pPr>
    <w:rPr>
      <w:rFonts w:ascii="Arial" w:hAnsi="Arial" w:cs="Arial"/>
      <w:b/>
      <w:bCs/>
      <w:sz w:val="22"/>
      <w:szCs w:val="20"/>
    </w:rPr>
  </w:style>
  <w:style w:type="paragraph" w:styleId="Nadpis2">
    <w:name w:val="heading 2"/>
    <w:basedOn w:val="Normln"/>
    <w:next w:val="Normln"/>
    <w:link w:val="Nadpis2Char"/>
    <w:qFormat/>
    <w:rsid w:val="00BC0293"/>
    <w:pPr>
      <w:keepNext/>
      <w:jc w:val="both"/>
      <w:outlineLvl w:val="1"/>
    </w:pPr>
    <w:rPr>
      <w:rFonts w:ascii="Arial" w:hAnsi="Arial" w:cs="Arial"/>
      <w:b/>
      <w:bCs/>
      <w:sz w:val="20"/>
      <w:szCs w:val="20"/>
    </w:rPr>
  </w:style>
  <w:style w:type="paragraph" w:styleId="Nadpis3">
    <w:name w:val="heading 3"/>
    <w:aliases w:val="h3"/>
    <w:basedOn w:val="Normln"/>
    <w:next w:val="Normln"/>
    <w:qFormat/>
    <w:rsid w:val="00BC0293"/>
    <w:pPr>
      <w:keepNext/>
      <w:tabs>
        <w:tab w:val="left" w:pos="0"/>
      </w:tabs>
      <w:outlineLvl w:val="2"/>
    </w:pPr>
    <w:rPr>
      <w:rFonts w:ascii="Arial" w:hAnsi="Arial" w:cs="Arial"/>
      <w:b/>
      <w:bCs/>
      <w:sz w:val="20"/>
      <w:szCs w:val="20"/>
    </w:rPr>
  </w:style>
  <w:style w:type="paragraph" w:styleId="Nadpis4">
    <w:name w:val="heading 4"/>
    <w:basedOn w:val="Normln"/>
    <w:next w:val="Normln"/>
    <w:qFormat/>
    <w:rsid w:val="00BC0293"/>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BC0293"/>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BC0293"/>
    <w:pPr>
      <w:keepNext/>
      <w:jc w:val="center"/>
      <w:outlineLvl w:val="5"/>
    </w:pPr>
    <w:rPr>
      <w:rFonts w:ascii="Arial" w:hAnsi="Arial" w:cs="Arial"/>
      <w:sz w:val="28"/>
    </w:rPr>
  </w:style>
  <w:style w:type="paragraph" w:styleId="Nadpis7">
    <w:name w:val="heading 7"/>
    <w:basedOn w:val="Normln"/>
    <w:next w:val="Normln"/>
    <w:qFormat/>
    <w:rsid w:val="00BC0293"/>
    <w:pPr>
      <w:keepNext/>
      <w:jc w:val="both"/>
      <w:outlineLvl w:val="6"/>
    </w:pPr>
    <w:rPr>
      <w:rFonts w:ascii="Arial" w:hAnsi="Arial" w:cs="Arial"/>
      <w:b/>
      <w:bCs/>
      <w:sz w:val="20"/>
    </w:rPr>
  </w:style>
  <w:style w:type="paragraph" w:styleId="Nadpis8">
    <w:name w:val="heading 8"/>
    <w:basedOn w:val="Normln"/>
    <w:next w:val="Normln"/>
    <w:qFormat/>
    <w:rsid w:val="00BC0293"/>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BC0293"/>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3CharChar">
    <w:name w:val="h3 Char Char"/>
    <w:rsid w:val="00BC0293"/>
    <w:rPr>
      <w:rFonts w:ascii="Arial" w:hAnsi="Arial" w:cs="Arial"/>
      <w:b/>
      <w:bCs/>
      <w:lang w:val="cs-CZ" w:eastAsia="ar-SA" w:bidi="ar-SA"/>
    </w:rPr>
  </w:style>
  <w:style w:type="character" w:customStyle="1" w:styleId="WW8Num1z0">
    <w:name w:val="WW8Num1z0"/>
    <w:rsid w:val="00BC0293"/>
    <w:rPr>
      <w:rFonts w:ascii="Symbol" w:hAnsi="Symbol"/>
    </w:rPr>
  </w:style>
  <w:style w:type="character" w:customStyle="1" w:styleId="WW8Num2z0">
    <w:name w:val="WW8Num2z0"/>
    <w:rsid w:val="00BC0293"/>
    <w:rPr>
      <w:rFonts w:ascii="Symbol" w:hAnsi="Symbol"/>
    </w:rPr>
  </w:style>
  <w:style w:type="character" w:customStyle="1" w:styleId="WW8Num3z0">
    <w:name w:val="WW8Num3z0"/>
    <w:rsid w:val="00BC0293"/>
    <w:rPr>
      <w:rFonts w:ascii="Times New Roman" w:hAnsi="Times New Roman" w:cs="Times New Roman"/>
    </w:rPr>
  </w:style>
  <w:style w:type="character" w:customStyle="1" w:styleId="WW8Num4z0">
    <w:name w:val="WW8Num4z0"/>
    <w:rsid w:val="00BC0293"/>
    <w:rPr>
      <w:rFonts w:ascii="Symbol" w:hAnsi="Symbol"/>
    </w:rPr>
  </w:style>
  <w:style w:type="character" w:customStyle="1" w:styleId="WW8Num5z0">
    <w:name w:val="WW8Num5z0"/>
    <w:rsid w:val="00BC0293"/>
    <w:rPr>
      <w:rFonts w:ascii="Symbol" w:hAnsi="Symbol"/>
    </w:rPr>
  </w:style>
  <w:style w:type="character" w:customStyle="1" w:styleId="WW8Num6z0">
    <w:name w:val="WW8Num6z0"/>
    <w:rsid w:val="00BC0293"/>
    <w:rPr>
      <w:rFonts w:ascii="Wingdings" w:hAnsi="Wingdings"/>
    </w:rPr>
  </w:style>
  <w:style w:type="character" w:customStyle="1" w:styleId="WW8Num7z0">
    <w:name w:val="WW8Num7z0"/>
    <w:rsid w:val="00BC0293"/>
    <w:rPr>
      <w:rFonts w:ascii="Times New Roman" w:hAnsi="Times New Roman" w:cs="Times New Roman"/>
      <w:b/>
    </w:rPr>
  </w:style>
  <w:style w:type="character" w:customStyle="1" w:styleId="WW8Num8z0">
    <w:name w:val="WW8Num8z0"/>
    <w:rsid w:val="00BC0293"/>
    <w:rPr>
      <w:rFonts w:ascii="Times New Roman" w:hAnsi="Times New Roman" w:cs="Times New Roman"/>
    </w:rPr>
  </w:style>
  <w:style w:type="character" w:customStyle="1" w:styleId="WW8Num9z0">
    <w:name w:val="WW8Num9z0"/>
    <w:rsid w:val="00BC0293"/>
    <w:rPr>
      <w:rFonts w:ascii="Times New Roman" w:hAnsi="Times New Roman" w:cs="Times New Roman"/>
    </w:rPr>
  </w:style>
  <w:style w:type="character" w:customStyle="1" w:styleId="WW8Num10z0">
    <w:name w:val="WW8Num10z0"/>
    <w:rsid w:val="00BC0293"/>
    <w:rPr>
      <w:rFonts w:ascii="Wingdings" w:hAnsi="Wingdings"/>
    </w:rPr>
  </w:style>
  <w:style w:type="character" w:customStyle="1" w:styleId="WW8Num11z0">
    <w:name w:val="WW8Num11z0"/>
    <w:rsid w:val="00BC0293"/>
    <w:rPr>
      <w:rFonts w:ascii="Times New Roman" w:hAnsi="Times New Roman"/>
    </w:rPr>
  </w:style>
  <w:style w:type="character" w:customStyle="1" w:styleId="WW8Num11z1">
    <w:name w:val="WW8Num11z1"/>
    <w:rsid w:val="00BC0293"/>
    <w:rPr>
      <w:rFonts w:ascii="Tahoma" w:hAnsi="Tahoma" w:cs="Tahoma"/>
    </w:rPr>
  </w:style>
  <w:style w:type="character" w:customStyle="1" w:styleId="WW8Num11z3">
    <w:name w:val="WW8Num11z3"/>
    <w:rsid w:val="00BC0293"/>
    <w:rPr>
      <w:rFonts w:ascii="Symbol" w:hAnsi="Symbol"/>
    </w:rPr>
  </w:style>
  <w:style w:type="character" w:customStyle="1" w:styleId="WW8Num11z4">
    <w:name w:val="WW8Num11z4"/>
    <w:rsid w:val="00BC0293"/>
    <w:rPr>
      <w:rFonts w:ascii="Courier New" w:hAnsi="Courier New" w:cs="Courier New"/>
    </w:rPr>
  </w:style>
  <w:style w:type="character" w:customStyle="1" w:styleId="WW8Num12z0">
    <w:name w:val="WW8Num12z0"/>
    <w:rsid w:val="00BC0293"/>
    <w:rPr>
      <w:rFonts w:ascii="Symbol" w:hAnsi="Symbol"/>
    </w:rPr>
  </w:style>
  <w:style w:type="character" w:customStyle="1" w:styleId="WW8Num14z0">
    <w:name w:val="WW8Num14z0"/>
    <w:rsid w:val="00BC0293"/>
    <w:rPr>
      <w:rFonts w:ascii="Symbol" w:hAnsi="Symbol"/>
      <w:sz w:val="20"/>
    </w:rPr>
  </w:style>
  <w:style w:type="character" w:customStyle="1" w:styleId="WW8Num15z0">
    <w:name w:val="WW8Num15z0"/>
    <w:rsid w:val="00BC0293"/>
    <w:rPr>
      <w:rFonts w:ascii="Times New Roman" w:hAnsi="Times New Roman"/>
    </w:rPr>
  </w:style>
  <w:style w:type="character" w:customStyle="1" w:styleId="WW8Num16z0">
    <w:name w:val="WW8Num16z0"/>
    <w:rsid w:val="00BC0293"/>
    <w:rPr>
      <w:rFonts w:ascii="Symbol" w:hAnsi="Symbol"/>
    </w:rPr>
  </w:style>
  <w:style w:type="character" w:customStyle="1" w:styleId="WW8Num17z0">
    <w:name w:val="WW8Num17z0"/>
    <w:rsid w:val="00BC0293"/>
    <w:rPr>
      <w:rFonts w:ascii="Times New Roman" w:hAnsi="Times New Roman"/>
    </w:rPr>
  </w:style>
  <w:style w:type="character" w:customStyle="1" w:styleId="WW8Num18z0">
    <w:name w:val="WW8Num18z0"/>
    <w:rsid w:val="00BC0293"/>
    <w:rPr>
      <w:rFonts w:ascii="Wingdings" w:hAnsi="Wingdings"/>
    </w:rPr>
  </w:style>
  <w:style w:type="character" w:customStyle="1" w:styleId="WW8Num19z0">
    <w:name w:val="WW8Num19z0"/>
    <w:rsid w:val="00BC0293"/>
    <w:rPr>
      <w:rFonts w:ascii="Symbol" w:hAnsi="Symbol"/>
    </w:rPr>
  </w:style>
  <w:style w:type="character" w:customStyle="1" w:styleId="WW8Num20z0">
    <w:name w:val="WW8Num20z0"/>
    <w:rsid w:val="00BC0293"/>
    <w:rPr>
      <w:rFonts w:ascii="Wingdings" w:hAnsi="Wingdings"/>
    </w:rPr>
  </w:style>
  <w:style w:type="character" w:customStyle="1" w:styleId="WW8Num21z0">
    <w:name w:val="WW8Num21z0"/>
    <w:rsid w:val="00BC0293"/>
    <w:rPr>
      <w:rFonts w:ascii="Wingdings" w:hAnsi="Wingdings"/>
    </w:rPr>
  </w:style>
  <w:style w:type="character" w:customStyle="1" w:styleId="WW8Num22z0">
    <w:name w:val="WW8Num22z0"/>
    <w:rsid w:val="00BC0293"/>
    <w:rPr>
      <w:rFonts w:ascii="Symbol" w:hAnsi="Symbol"/>
    </w:rPr>
  </w:style>
  <w:style w:type="character" w:customStyle="1" w:styleId="WW8Num23z0">
    <w:name w:val="WW8Num23z0"/>
    <w:rsid w:val="00BC0293"/>
    <w:rPr>
      <w:rFonts w:ascii="Wingdings" w:hAnsi="Wingdings"/>
    </w:rPr>
  </w:style>
  <w:style w:type="character" w:customStyle="1" w:styleId="WW8Num24z0">
    <w:name w:val="WW8Num24z0"/>
    <w:rsid w:val="00BC0293"/>
    <w:rPr>
      <w:rFonts w:ascii="Wingdings" w:hAnsi="Wingdings"/>
    </w:rPr>
  </w:style>
  <w:style w:type="character" w:customStyle="1" w:styleId="WW8Num26z0">
    <w:name w:val="WW8Num26z0"/>
    <w:rsid w:val="00BC0293"/>
    <w:rPr>
      <w:rFonts w:ascii="Symbol" w:hAnsi="Symbol"/>
    </w:rPr>
  </w:style>
  <w:style w:type="character" w:customStyle="1" w:styleId="WW8Num27z0">
    <w:name w:val="WW8Num27z0"/>
    <w:rsid w:val="00BC0293"/>
    <w:rPr>
      <w:rFonts w:ascii="Symbol" w:hAnsi="Symbol"/>
    </w:rPr>
  </w:style>
  <w:style w:type="character" w:customStyle="1" w:styleId="WW8Num28z0">
    <w:name w:val="WW8Num28z0"/>
    <w:rsid w:val="00BC0293"/>
    <w:rPr>
      <w:rFonts w:ascii="Wingdings" w:hAnsi="Wingdings"/>
    </w:rPr>
  </w:style>
  <w:style w:type="character" w:customStyle="1" w:styleId="WW8Num30z0">
    <w:name w:val="WW8Num30z0"/>
    <w:rsid w:val="00BC0293"/>
    <w:rPr>
      <w:rFonts w:ascii="Wingdings" w:hAnsi="Wingdings"/>
    </w:rPr>
  </w:style>
  <w:style w:type="character" w:customStyle="1" w:styleId="WW8Num31z0">
    <w:name w:val="WW8Num31z0"/>
    <w:rsid w:val="00BC0293"/>
    <w:rPr>
      <w:rFonts w:ascii="StarSymbol" w:hAnsi="StarSymbol"/>
    </w:rPr>
  </w:style>
  <w:style w:type="character" w:customStyle="1" w:styleId="WW8Num32z0">
    <w:name w:val="WW8Num32z0"/>
    <w:rsid w:val="00BC0293"/>
    <w:rPr>
      <w:rFonts w:ascii="Arial" w:hAnsi="Arial"/>
      <w:b/>
      <w:i w:val="0"/>
      <w:sz w:val="22"/>
    </w:rPr>
  </w:style>
  <w:style w:type="character" w:customStyle="1" w:styleId="WW8Num33z0">
    <w:name w:val="WW8Num33z0"/>
    <w:rsid w:val="00BC0293"/>
    <w:rPr>
      <w:rFonts w:ascii="Wingdings" w:hAnsi="Wingdings"/>
    </w:rPr>
  </w:style>
  <w:style w:type="character" w:customStyle="1" w:styleId="WW8Num34z0">
    <w:name w:val="WW8Num34z0"/>
    <w:rsid w:val="00BC0293"/>
    <w:rPr>
      <w:rFonts w:ascii="Wingdings" w:hAnsi="Wingdings"/>
    </w:rPr>
  </w:style>
  <w:style w:type="character" w:customStyle="1" w:styleId="WW8Num36z0">
    <w:name w:val="WW8Num36z0"/>
    <w:rsid w:val="00BC0293"/>
    <w:rPr>
      <w:rFonts w:ascii="Symbol" w:hAnsi="Symbol"/>
    </w:rPr>
  </w:style>
  <w:style w:type="character" w:customStyle="1" w:styleId="WW8Num37z0">
    <w:name w:val="WW8Num37z0"/>
    <w:rsid w:val="00BC0293"/>
    <w:rPr>
      <w:b w:val="0"/>
    </w:rPr>
  </w:style>
  <w:style w:type="character" w:customStyle="1" w:styleId="WW8Num38z0">
    <w:name w:val="WW8Num38z0"/>
    <w:rsid w:val="00BC0293"/>
    <w:rPr>
      <w:rFonts w:ascii="Wingdings" w:hAnsi="Wingdings"/>
    </w:rPr>
  </w:style>
  <w:style w:type="character" w:customStyle="1" w:styleId="WW8Num39z0">
    <w:name w:val="WW8Num39z0"/>
    <w:rsid w:val="00BC0293"/>
    <w:rPr>
      <w:rFonts w:ascii="Wingdings" w:hAnsi="Wingdings"/>
    </w:rPr>
  </w:style>
  <w:style w:type="character" w:customStyle="1" w:styleId="WW8Num40z0">
    <w:name w:val="WW8Num40z0"/>
    <w:rsid w:val="00BC0293"/>
    <w:rPr>
      <w:rFonts w:ascii="Symbol" w:hAnsi="Symbol"/>
    </w:rPr>
  </w:style>
  <w:style w:type="character" w:customStyle="1" w:styleId="WW8Num41z0">
    <w:name w:val="WW8Num41z0"/>
    <w:rsid w:val="00BC0293"/>
    <w:rPr>
      <w:rFonts w:ascii="Arial" w:eastAsia="Times New Roman" w:hAnsi="Arial" w:cs="Arial"/>
    </w:rPr>
  </w:style>
  <w:style w:type="character" w:customStyle="1" w:styleId="WW8Num43z0">
    <w:name w:val="WW8Num43z0"/>
    <w:rsid w:val="00BC0293"/>
    <w:rPr>
      <w:rFonts w:ascii="Times New Roman" w:hAnsi="Times New Roman" w:cs="Times New Roman"/>
      <w:i/>
    </w:rPr>
  </w:style>
  <w:style w:type="character" w:customStyle="1" w:styleId="WW8Num44z0">
    <w:name w:val="WW8Num44z0"/>
    <w:rsid w:val="00BC0293"/>
    <w:rPr>
      <w:rFonts w:ascii="Wingdings" w:hAnsi="Wingdings"/>
    </w:rPr>
  </w:style>
  <w:style w:type="character" w:customStyle="1" w:styleId="WW8Num45z0">
    <w:name w:val="WW8Num45z0"/>
    <w:rsid w:val="00BC0293"/>
    <w:rPr>
      <w:rFonts w:ascii="Wingdings" w:hAnsi="Wingdings"/>
    </w:rPr>
  </w:style>
  <w:style w:type="character" w:customStyle="1" w:styleId="WW8Num46z0">
    <w:name w:val="WW8Num46z0"/>
    <w:rsid w:val="00BC0293"/>
    <w:rPr>
      <w:rFonts w:ascii="Times New Roman" w:eastAsia="Times New Roman" w:hAnsi="Times New Roman"/>
    </w:rPr>
  </w:style>
  <w:style w:type="character" w:customStyle="1" w:styleId="WW8Num47z0">
    <w:name w:val="WW8Num47z0"/>
    <w:rsid w:val="00BC0293"/>
    <w:rPr>
      <w:rFonts w:ascii="Wingdings" w:hAnsi="Wingdings"/>
    </w:rPr>
  </w:style>
  <w:style w:type="character" w:customStyle="1" w:styleId="WW8Num48z0">
    <w:name w:val="WW8Num48z0"/>
    <w:rsid w:val="00BC0293"/>
    <w:rPr>
      <w:rFonts w:ascii="Wingdings" w:hAnsi="Wingdings"/>
    </w:rPr>
  </w:style>
  <w:style w:type="character" w:customStyle="1" w:styleId="WW8Num49z0">
    <w:name w:val="WW8Num49z0"/>
    <w:rsid w:val="00BC0293"/>
    <w:rPr>
      <w:rFonts w:ascii="Symbol" w:hAnsi="Symbol"/>
    </w:rPr>
  </w:style>
  <w:style w:type="character" w:customStyle="1" w:styleId="WW8Num50z0">
    <w:name w:val="WW8Num50z0"/>
    <w:rsid w:val="00BC0293"/>
    <w:rPr>
      <w:rFonts w:ascii="Wingdings" w:hAnsi="Wingdings"/>
    </w:rPr>
  </w:style>
  <w:style w:type="character" w:customStyle="1" w:styleId="WW8Num51z0">
    <w:name w:val="WW8Num51z0"/>
    <w:rsid w:val="00BC0293"/>
    <w:rPr>
      <w:rFonts w:ascii="Wingdings" w:hAnsi="Wingdings"/>
    </w:rPr>
  </w:style>
  <w:style w:type="character" w:customStyle="1" w:styleId="WW8Num52z0">
    <w:name w:val="WW8Num52z0"/>
    <w:rsid w:val="00BC0293"/>
    <w:rPr>
      <w:rFonts w:ascii="Symbol" w:hAnsi="Symbol"/>
    </w:rPr>
  </w:style>
  <w:style w:type="character" w:customStyle="1" w:styleId="WW8Num53z0">
    <w:name w:val="WW8Num53z0"/>
    <w:rsid w:val="00BC0293"/>
    <w:rPr>
      <w:rFonts w:ascii="Wingdings" w:hAnsi="Wingdings"/>
    </w:rPr>
  </w:style>
  <w:style w:type="character" w:customStyle="1" w:styleId="WW8Num54z0">
    <w:name w:val="WW8Num54z0"/>
    <w:rsid w:val="00BC0293"/>
    <w:rPr>
      <w:rFonts w:ascii="Times New Roman" w:eastAsia="Times New Roman" w:hAnsi="Times New Roman" w:cs="Times New Roman"/>
    </w:rPr>
  </w:style>
  <w:style w:type="character" w:customStyle="1" w:styleId="WW8Num55z0">
    <w:name w:val="WW8Num55z0"/>
    <w:rsid w:val="00BC0293"/>
    <w:rPr>
      <w:rFonts w:ascii="Wingdings" w:hAnsi="Wingdings"/>
    </w:rPr>
  </w:style>
  <w:style w:type="character" w:customStyle="1" w:styleId="WW8Num56z0">
    <w:name w:val="WW8Num56z0"/>
    <w:rsid w:val="00BC0293"/>
    <w:rPr>
      <w:rFonts w:ascii="Wingdings" w:hAnsi="Wingdings"/>
    </w:rPr>
  </w:style>
  <w:style w:type="character" w:customStyle="1" w:styleId="WW8Num57z0">
    <w:name w:val="WW8Num57z0"/>
    <w:rsid w:val="00BC0293"/>
    <w:rPr>
      <w:rFonts w:ascii="Arial" w:hAnsi="Arial" w:cs="Arial"/>
    </w:rPr>
  </w:style>
  <w:style w:type="character" w:customStyle="1" w:styleId="WW8Num58z1">
    <w:name w:val="WW8Num58z1"/>
    <w:rsid w:val="00BC0293"/>
    <w:rPr>
      <w:rFonts w:ascii="Courier New" w:hAnsi="Courier New"/>
    </w:rPr>
  </w:style>
  <w:style w:type="character" w:customStyle="1" w:styleId="WW8Num59z0">
    <w:name w:val="WW8Num59z0"/>
    <w:rsid w:val="00BC0293"/>
    <w:rPr>
      <w:rFonts w:ascii="Wingdings" w:hAnsi="Wingdings"/>
      <w:b w:val="0"/>
      <w:i w:val="0"/>
      <w:sz w:val="24"/>
      <w:u w:val="none"/>
    </w:rPr>
  </w:style>
  <w:style w:type="character" w:customStyle="1" w:styleId="Absatz-Standardschriftart">
    <w:name w:val="Absatz-Standardschriftart"/>
    <w:rsid w:val="00BC0293"/>
  </w:style>
  <w:style w:type="character" w:customStyle="1" w:styleId="WW-Absatz-Standardschriftart">
    <w:name w:val="WW-Absatz-Standardschriftart"/>
    <w:rsid w:val="00BC0293"/>
  </w:style>
  <w:style w:type="character" w:customStyle="1" w:styleId="WW-Absatz-Standardschriftart1">
    <w:name w:val="WW-Absatz-Standardschriftart1"/>
    <w:rsid w:val="00BC0293"/>
  </w:style>
  <w:style w:type="character" w:customStyle="1" w:styleId="WW-Absatz-Standardschriftart11">
    <w:name w:val="WW-Absatz-Standardschriftart11"/>
    <w:rsid w:val="00BC0293"/>
  </w:style>
  <w:style w:type="character" w:customStyle="1" w:styleId="WW-Absatz-Standardschriftart111">
    <w:name w:val="WW-Absatz-Standardschriftart111"/>
    <w:rsid w:val="00BC0293"/>
  </w:style>
  <w:style w:type="character" w:customStyle="1" w:styleId="WW-Absatz-Standardschriftart1111">
    <w:name w:val="WW-Absatz-Standardschriftart1111"/>
    <w:rsid w:val="00BC0293"/>
  </w:style>
  <w:style w:type="character" w:customStyle="1" w:styleId="WW8Num13z0">
    <w:name w:val="WW8Num13z0"/>
    <w:rsid w:val="00BC0293"/>
    <w:rPr>
      <w:rFonts w:ascii="Symbol" w:hAnsi="Symbol"/>
    </w:rPr>
  </w:style>
  <w:style w:type="character" w:customStyle="1" w:styleId="WW8Num22z1">
    <w:name w:val="WW8Num22z1"/>
    <w:rsid w:val="00BC0293"/>
    <w:rPr>
      <w:rFonts w:ascii="Courier New" w:hAnsi="Courier New" w:cs="Tahoma"/>
    </w:rPr>
  </w:style>
  <w:style w:type="character" w:customStyle="1" w:styleId="WW8Num22z2">
    <w:name w:val="WW8Num22z2"/>
    <w:rsid w:val="00BC0293"/>
    <w:rPr>
      <w:rFonts w:ascii="Wingdings" w:hAnsi="Wingdings"/>
    </w:rPr>
  </w:style>
  <w:style w:type="character" w:customStyle="1" w:styleId="WW8Num25z0">
    <w:name w:val="WW8Num25z0"/>
    <w:rsid w:val="00BC0293"/>
    <w:rPr>
      <w:rFonts w:ascii="Symbol" w:hAnsi="Symbol"/>
    </w:rPr>
  </w:style>
  <w:style w:type="character" w:customStyle="1" w:styleId="WW8Num29z0">
    <w:name w:val="WW8Num29z0"/>
    <w:rsid w:val="00BC0293"/>
    <w:rPr>
      <w:rFonts w:ascii="Times New Roman" w:hAnsi="Times New Roman" w:cs="Times New Roman"/>
      <w:b/>
    </w:rPr>
  </w:style>
  <w:style w:type="character" w:customStyle="1" w:styleId="WW8Num40z1">
    <w:name w:val="WW8Num40z1"/>
    <w:rsid w:val="00BC0293"/>
    <w:rPr>
      <w:rFonts w:ascii="Courier New" w:hAnsi="Courier New"/>
    </w:rPr>
  </w:style>
  <w:style w:type="character" w:customStyle="1" w:styleId="WW8Num40z2">
    <w:name w:val="WW8Num40z2"/>
    <w:rsid w:val="00BC0293"/>
    <w:rPr>
      <w:rFonts w:ascii="Wingdings" w:hAnsi="Wingdings"/>
    </w:rPr>
  </w:style>
  <w:style w:type="character" w:customStyle="1" w:styleId="WW8Num41z1">
    <w:name w:val="WW8Num41z1"/>
    <w:rsid w:val="00BC0293"/>
    <w:rPr>
      <w:rFonts w:ascii="Courier New" w:hAnsi="Courier New" w:cs="Courier New"/>
    </w:rPr>
  </w:style>
  <w:style w:type="character" w:customStyle="1" w:styleId="WW8Num41z2">
    <w:name w:val="WW8Num41z2"/>
    <w:rsid w:val="00BC0293"/>
    <w:rPr>
      <w:rFonts w:ascii="Wingdings" w:hAnsi="Wingdings"/>
    </w:rPr>
  </w:style>
  <w:style w:type="character" w:customStyle="1" w:styleId="WW8Num41z3">
    <w:name w:val="WW8Num41z3"/>
    <w:rsid w:val="00BC0293"/>
    <w:rPr>
      <w:rFonts w:ascii="Symbol" w:hAnsi="Symbol"/>
    </w:rPr>
  </w:style>
  <w:style w:type="character" w:customStyle="1" w:styleId="WW8Num42z0">
    <w:name w:val="WW8Num42z0"/>
    <w:rsid w:val="00BC0293"/>
    <w:rPr>
      <w:rFonts w:ascii="Times New Roman" w:hAnsi="Times New Roman"/>
      <w:b w:val="0"/>
      <w:i w:val="0"/>
      <w:sz w:val="24"/>
      <w:u w:val="none"/>
    </w:rPr>
  </w:style>
  <w:style w:type="character" w:customStyle="1" w:styleId="WW8Num46z1">
    <w:name w:val="WW8Num46z1"/>
    <w:rsid w:val="00BC0293"/>
    <w:rPr>
      <w:rFonts w:ascii="Courier New" w:hAnsi="Courier New" w:cs="Courier New"/>
    </w:rPr>
  </w:style>
  <w:style w:type="character" w:customStyle="1" w:styleId="WW8Num46z2">
    <w:name w:val="WW8Num46z2"/>
    <w:rsid w:val="00BC0293"/>
    <w:rPr>
      <w:rFonts w:ascii="Wingdings" w:hAnsi="Wingdings" w:cs="Times New Roman"/>
    </w:rPr>
  </w:style>
  <w:style w:type="character" w:customStyle="1" w:styleId="WW8Num46z3">
    <w:name w:val="WW8Num46z3"/>
    <w:rsid w:val="00BC0293"/>
    <w:rPr>
      <w:rFonts w:ascii="Symbol" w:hAnsi="Symbol" w:cs="Times New Roman"/>
    </w:rPr>
  </w:style>
  <w:style w:type="character" w:customStyle="1" w:styleId="WW8Num50z1">
    <w:name w:val="WW8Num50z1"/>
    <w:rsid w:val="00BC0293"/>
    <w:rPr>
      <w:rFonts w:ascii="Courier New" w:hAnsi="Courier New" w:cs="Courier New"/>
    </w:rPr>
  </w:style>
  <w:style w:type="character" w:customStyle="1" w:styleId="WW8Num50z3">
    <w:name w:val="WW8Num50z3"/>
    <w:rsid w:val="00BC0293"/>
    <w:rPr>
      <w:rFonts w:ascii="Symbol" w:hAnsi="Symbol"/>
    </w:rPr>
  </w:style>
  <w:style w:type="character" w:customStyle="1" w:styleId="WW8Num54z1">
    <w:name w:val="WW8Num54z1"/>
    <w:rsid w:val="00BC0293"/>
    <w:rPr>
      <w:rFonts w:ascii="Courier New" w:hAnsi="Courier New"/>
    </w:rPr>
  </w:style>
  <w:style w:type="character" w:customStyle="1" w:styleId="WW8Num54z2">
    <w:name w:val="WW8Num54z2"/>
    <w:rsid w:val="00BC0293"/>
    <w:rPr>
      <w:rFonts w:ascii="Wingdings" w:hAnsi="Wingdings"/>
    </w:rPr>
  </w:style>
  <w:style w:type="character" w:customStyle="1" w:styleId="WW8Num54z3">
    <w:name w:val="WW8Num54z3"/>
    <w:rsid w:val="00BC0293"/>
    <w:rPr>
      <w:rFonts w:ascii="Symbol" w:hAnsi="Symbol"/>
    </w:rPr>
  </w:style>
  <w:style w:type="character" w:customStyle="1" w:styleId="WW8Num58z0">
    <w:name w:val="WW8Num58z0"/>
    <w:rsid w:val="00BC0293"/>
    <w:rPr>
      <w:rFonts w:ascii="Symbol" w:hAnsi="Symbol"/>
    </w:rPr>
  </w:style>
  <w:style w:type="character" w:customStyle="1" w:styleId="WW8Num58z2">
    <w:name w:val="WW8Num58z2"/>
    <w:rsid w:val="00BC0293"/>
    <w:rPr>
      <w:rFonts w:ascii="Wingdings" w:hAnsi="Wingdings"/>
    </w:rPr>
  </w:style>
  <w:style w:type="character" w:customStyle="1" w:styleId="WW8Num60z0">
    <w:name w:val="WW8Num60z0"/>
    <w:rsid w:val="00BC0293"/>
    <w:rPr>
      <w:b w:val="0"/>
    </w:rPr>
  </w:style>
  <w:style w:type="character" w:customStyle="1" w:styleId="WW8Num63z0">
    <w:name w:val="WW8Num63z0"/>
    <w:rsid w:val="00BC0293"/>
    <w:rPr>
      <w:i w:val="0"/>
    </w:rPr>
  </w:style>
  <w:style w:type="character" w:customStyle="1" w:styleId="WW8Num66z3">
    <w:name w:val="WW8Num66z3"/>
    <w:rsid w:val="00BC0293"/>
    <w:rPr>
      <w:rFonts w:ascii="Times New Roman" w:eastAsia="Times New Roman" w:hAnsi="Times New Roman" w:cs="Times New Roman"/>
    </w:rPr>
  </w:style>
  <w:style w:type="character" w:customStyle="1" w:styleId="WW8Num67z0">
    <w:name w:val="WW8Num67z0"/>
    <w:rsid w:val="00BC0293"/>
    <w:rPr>
      <w:rFonts w:ascii="Times New Roman" w:hAnsi="Times New Roman"/>
    </w:rPr>
  </w:style>
  <w:style w:type="character" w:customStyle="1" w:styleId="WW8Num71z0">
    <w:name w:val="WW8Num71z0"/>
    <w:rsid w:val="00BC0293"/>
    <w:rPr>
      <w:rFonts w:ascii="Symbol" w:hAnsi="Symbol"/>
    </w:rPr>
  </w:style>
  <w:style w:type="character" w:customStyle="1" w:styleId="WW8Num71z1">
    <w:name w:val="WW8Num71z1"/>
    <w:rsid w:val="00BC0293"/>
    <w:rPr>
      <w:rFonts w:ascii="Courier New" w:hAnsi="Courier New"/>
    </w:rPr>
  </w:style>
  <w:style w:type="character" w:customStyle="1" w:styleId="WW8Num71z2">
    <w:name w:val="WW8Num71z2"/>
    <w:rsid w:val="00BC0293"/>
    <w:rPr>
      <w:rFonts w:ascii="Wingdings" w:hAnsi="Wingdings"/>
    </w:rPr>
  </w:style>
  <w:style w:type="character" w:customStyle="1" w:styleId="WW8Num78z0">
    <w:name w:val="WW8Num78z0"/>
    <w:rsid w:val="00BC0293"/>
    <w:rPr>
      <w:rFonts w:ascii="Symbol" w:hAnsi="Symbol"/>
    </w:rPr>
  </w:style>
  <w:style w:type="character" w:customStyle="1" w:styleId="WW8Num79z0">
    <w:name w:val="WW8Num79z0"/>
    <w:rsid w:val="00BC0293"/>
    <w:rPr>
      <w:rFonts w:ascii="Times New Roman" w:hAnsi="Times New Roman"/>
    </w:rPr>
  </w:style>
  <w:style w:type="character" w:customStyle="1" w:styleId="WW8Num80z0">
    <w:name w:val="WW8Num80z0"/>
    <w:rsid w:val="00BC0293"/>
    <w:rPr>
      <w:rFonts w:ascii="Symbol" w:hAnsi="Symbol"/>
    </w:rPr>
  </w:style>
  <w:style w:type="character" w:customStyle="1" w:styleId="WW8Num82z0">
    <w:name w:val="WW8Num82z0"/>
    <w:rsid w:val="00BC0293"/>
    <w:rPr>
      <w:rFonts w:ascii="Symbol" w:hAnsi="Symbol"/>
    </w:rPr>
  </w:style>
  <w:style w:type="character" w:customStyle="1" w:styleId="WW8Num84z0">
    <w:name w:val="WW8Num84z0"/>
    <w:rsid w:val="00BC0293"/>
    <w:rPr>
      <w:rFonts w:ascii="Times New Roman" w:hAnsi="Times New Roman" w:cs="Times New Roman"/>
    </w:rPr>
  </w:style>
  <w:style w:type="character" w:customStyle="1" w:styleId="WW8Num86z0">
    <w:name w:val="WW8Num86z0"/>
    <w:rsid w:val="00BC0293"/>
    <w:rPr>
      <w:rFonts w:ascii="Symbol" w:hAnsi="Symbol"/>
    </w:rPr>
  </w:style>
  <w:style w:type="character" w:customStyle="1" w:styleId="WW8Num86z1">
    <w:name w:val="WW8Num86z1"/>
    <w:rsid w:val="00BC0293"/>
    <w:rPr>
      <w:rFonts w:ascii="Courier New" w:hAnsi="Courier New" w:cs="Courier New"/>
    </w:rPr>
  </w:style>
  <w:style w:type="character" w:customStyle="1" w:styleId="WW8Num86z2">
    <w:name w:val="WW8Num86z2"/>
    <w:rsid w:val="00BC0293"/>
    <w:rPr>
      <w:rFonts w:ascii="Wingdings" w:hAnsi="Wingdings"/>
    </w:rPr>
  </w:style>
  <w:style w:type="character" w:customStyle="1" w:styleId="WW8Num87z0">
    <w:name w:val="WW8Num87z0"/>
    <w:rsid w:val="00BC0293"/>
    <w:rPr>
      <w:u w:val="none"/>
    </w:rPr>
  </w:style>
  <w:style w:type="character" w:customStyle="1" w:styleId="WW8Num89z0">
    <w:name w:val="WW8Num89z0"/>
    <w:rsid w:val="00BC0293"/>
    <w:rPr>
      <w:rFonts w:ascii="Times New Roman" w:hAnsi="Times New Roman"/>
      <w:b/>
      <w:i w:val="0"/>
      <w:sz w:val="28"/>
    </w:rPr>
  </w:style>
  <w:style w:type="character" w:customStyle="1" w:styleId="WW8Num89z1">
    <w:name w:val="WW8Num89z1"/>
    <w:rsid w:val="00BC0293"/>
    <w:rPr>
      <w:rFonts w:ascii="Times New Roman" w:hAnsi="Times New Roman"/>
      <w:b/>
      <w:i w:val="0"/>
      <w:sz w:val="24"/>
    </w:rPr>
  </w:style>
  <w:style w:type="character" w:customStyle="1" w:styleId="WW8Num92z0">
    <w:name w:val="WW8Num92z0"/>
    <w:rsid w:val="00BC0293"/>
    <w:rPr>
      <w:rFonts w:ascii="Symbol" w:hAnsi="Symbol"/>
    </w:rPr>
  </w:style>
  <w:style w:type="character" w:customStyle="1" w:styleId="WW8Num94z0">
    <w:name w:val="WW8Num94z0"/>
    <w:rsid w:val="00BC0293"/>
    <w:rPr>
      <w:b/>
    </w:rPr>
  </w:style>
  <w:style w:type="character" w:customStyle="1" w:styleId="WW8Num95z0">
    <w:name w:val="WW8Num95z0"/>
    <w:rsid w:val="00BC0293"/>
    <w:rPr>
      <w:rFonts w:ascii="Symbol" w:hAnsi="Symbol"/>
    </w:rPr>
  </w:style>
  <w:style w:type="character" w:customStyle="1" w:styleId="WW8Num96z0">
    <w:name w:val="WW8Num96z0"/>
    <w:rsid w:val="00BC0293"/>
    <w:rPr>
      <w:rFonts w:ascii="Times New Roman" w:eastAsia="Times New Roman" w:hAnsi="Times New Roman" w:cs="Times New Roman"/>
    </w:rPr>
  </w:style>
  <w:style w:type="character" w:customStyle="1" w:styleId="WW8Num96z1">
    <w:name w:val="WW8Num96z1"/>
    <w:rsid w:val="00BC0293"/>
    <w:rPr>
      <w:rFonts w:ascii="Courier New" w:hAnsi="Courier New"/>
    </w:rPr>
  </w:style>
  <w:style w:type="character" w:customStyle="1" w:styleId="WW8Num96z2">
    <w:name w:val="WW8Num96z2"/>
    <w:rsid w:val="00BC0293"/>
    <w:rPr>
      <w:rFonts w:ascii="Wingdings" w:hAnsi="Wingdings"/>
    </w:rPr>
  </w:style>
  <w:style w:type="character" w:customStyle="1" w:styleId="WW8Num96z3">
    <w:name w:val="WW8Num96z3"/>
    <w:rsid w:val="00BC0293"/>
    <w:rPr>
      <w:rFonts w:ascii="Symbol" w:hAnsi="Symbol"/>
    </w:rPr>
  </w:style>
  <w:style w:type="character" w:customStyle="1" w:styleId="WW8Num97z0">
    <w:name w:val="WW8Num97z0"/>
    <w:rsid w:val="00BC0293"/>
    <w:rPr>
      <w:rFonts w:ascii="Symbol" w:hAnsi="Symbol"/>
    </w:rPr>
  </w:style>
  <w:style w:type="character" w:customStyle="1" w:styleId="WW8Num97z1">
    <w:name w:val="WW8Num97z1"/>
    <w:rsid w:val="00BC0293"/>
    <w:rPr>
      <w:rFonts w:ascii="Courier New" w:hAnsi="Courier New" w:cs="Courier New"/>
    </w:rPr>
  </w:style>
  <w:style w:type="character" w:customStyle="1" w:styleId="WW8Num97z2">
    <w:name w:val="WW8Num97z2"/>
    <w:rsid w:val="00BC0293"/>
    <w:rPr>
      <w:rFonts w:ascii="Wingdings" w:hAnsi="Wingdings"/>
    </w:rPr>
  </w:style>
  <w:style w:type="character" w:customStyle="1" w:styleId="WW8Num100z0">
    <w:name w:val="WW8Num100z0"/>
    <w:rsid w:val="00BC0293"/>
    <w:rPr>
      <w:rFonts w:ascii="Symbol" w:hAnsi="Symbol"/>
    </w:rPr>
  </w:style>
  <w:style w:type="character" w:customStyle="1" w:styleId="WW8Num101z0">
    <w:name w:val="WW8Num101z0"/>
    <w:rsid w:val="00BC0293"/>
    <w:rPr>
      <w:rFonts w:ascii="Wingdings" w:hAnsi="Wingdings"/>
    </w:rPr>
  </w:style>
  <w:style w:type="character" w:customStyle="1" w:styleId="WW8Num101z1">
    <w:name w:val="WW8Num101z1"/>
    <w:rsid w:val="00BC0293"/>
    <w:rPr>
      <w:rFonts w:ascii="Courier New" w:hAnsi="Courier New" w:cs="Courier New"/>
    </w:rPr>
  </w:style>
  <w:style w:type="character" w:customStyle="1" w:styleId="WW8Num101z3">
    <w:name w:val="WW8Num101z3"/>
    <w:rsid w:val="00BC0293"/>
    <w:rPr>
      <w:rFonts w:ascii="Symbol" w:hAnsi="Symbol"/>
    </w:rPr>
  </w:style>
  <w:style w:type="character" w:customStyle="1" w:styleId="WW8Num104z0">
    <w:name w:val="WW8Num104z0"/>
    <w:rsid w:val="00BC0293"/>
    <w:rPr>
      <w:rFonts w:ascii="Symbol" w:hAnsi="Symbol"/>
    </w:rPr>
  </w:style>
  <w:style w:type="character" w:customStyle="1" w:styleId="WW8Num106z0">
    <w:name w:val="WW8Num106z0"/>
    <w:rsid w:val="00BC0293"/>
    <w:rPr>
      <w:rFonts w:ascii="Wingdings" w:hAnsi="Wingdings"/>
    </w:rPr>
  </w:style>
  <w:style w:type="character" w:customStyle="1" w:styleId="WW8Num106z1">
    <w:name w:val="WW8Num106z1"/>
    <w:rsid w:val="00BC0293"/>
    <w:rPr>
      <w:rFonts w:ascii="Courier New" w:hAnsi="Courier New" w:cs="Courier New"/>
    </w:rPr>
  </w:style>
  <w:style w:type="character" w:customStyle="1" w:styleId="WW8Num106z3">
    <w:name w:val="WW8Num106z3"/>
    <w:rsid w:val="00BC0293"/>
    <w:rPr>
      <w:rFonts w:ascii="Symbol" w:hAnsi="Symbol"/>
    </w:rPr>
  </w:style>
  <w:style w:type="character" w:customStyle="1" w:styleId="WW8Num108z0">
    <w:name w:val="WW8Num108z0"/>
    <w:rsid w:val="00BC0293"/>
    <w:rPr>
      <w:rFonts w:ascii="Symbol" w:hAnsi="Symbol"/>
    </w:rPr>
  </w:style>
  <w:style w:type="character" w:customStyle="1" w:styleId="WW8Num109z0">
    <w:name w:val="WW8Num109z0"/>
    <w:rsid w:val="00BC0293"/>
    <w:rPr>
      <w:rFonts w:ascii="Symbol" w:hAnsi="Symbol"/>
    </w:rPr>
  </w:style>
  <w:style w:type="character" w:customStyle="1" w:styleId="WW8Num110z0">
    <w:name w:val="WW8Num110z0"/>
    <w:rsid w:val="00BC0293"/>
    <w:rPr>
      <w:rFonts w:ascii="Wingdings" w:hAnsi="Wingdings"/>
    </w:rPr>
  </w:style>
  <w:style w:type="character" w:customStyle="1" w:styleId="WW8Num110z1">
    <w:name w:val="WW8Num110z1"/>
    <w:rsid w:val="00BC0293"/>
    <w:rPr>
      <w:rFonts w:ascii="Courier New" w:hAnsi="Courier New" w:cs="Courier New"/>
    </w:rPr>
  </w:style>
  <w:style w:type="character" w:customStyle="1" w:styleId="WW8Num110z3">
    <w:name w:val="WW8Num110z3"/>
    <w:rsid w:val="00BC0293"/>
    <w:rPr>
      <w:rFonts w:ascii="Symbol" w:hAnsi="Symbol"/>
    </w:rPr>
  </w:style>
  <w:style w:type="character" w:customStyle="1" w:styleId="WW8Num111z0">
    <w:name w:val="WW8Num111z0"/>
    <w:rsid w:val="00BC0293"/>
    <w:rPr>
      <w:b w:val="0"/>
    </w:rPr>
  </w:style>
  <w:style w:type="character" w:customStyle="1" w:styleId="WW8Num112z0">
    <w:name w:val="WW8Num112z0"/>
    <w:rsid w:val="00BC0293"/>
    <w:rPr>
      <w:rFonts w:ascii="Wingdings" w:hAnsi="Wingdings"/>
    </w:rPr>
  </w:style>
  <w:style w:type="character" w:customStyle="1" w:styleId="WW8Num112z1">
    <w:name w:val="WW8Num112z1"/>
    <w:rsid w:val="00BC0293"/>
    <w:rPr>
      <w:rFonts w:ascii="Tahoma" w:eastAsia="Times New Roman" w:hAnsi="Tahoma" w:cs="Tahoma"/>
    </w:rPr>
  </w:style>
  <w:style w:type="character" w:customStyle="1" w:styleId="WW8Num112z3">
    <w:name w:val="WW8Num112z3"/>
    <w:rsid w:val="00BC0293"/>
    <w:rPr>
      <w:rFonts w:ascii="Symbol" w:hAnsi="Symbol"/>
    </w:rPr>
  </w:style>
  <w:style w:type="character" w:customStyle="1" w:styleId="WW8Num112z4">
    <w:name w:val="WW8Num112z4"/>
    <w:rsid w:val="00BC0293"/>
    <w:rPr>
      <w:rFonts w:ascii="Courier New" w:hAnsi="Courier New" w:cs="Courier New"/>
    </w:rPr>
  </w:style>
  <w:style w:type="character" w:customStyle="1" w:styleId="WW8Num113z0">
    <w:name w:val="WW8Num113z0"/>
    <w:rsid w:val="00BC0293"/>
    <w:rPr>
      <w:rFonts w:ascii="Wingdings" w:hAnsi="Wingdings"/>
    </w:rPr>
  </w:style>
  <w:style w:type="character" w:customStyle="1" w:styleId="WW8Num113z1">
    <w:name w:val="WW8Num113z1"/>
    <w:rsid w:val="00BC0293"/>
    <w:rPr>
      <w:rFonts w:ascii="Courier New" w:hAnsi="Courier New" w:cs="Courier New"/>
    </w:rPr>
  </w:style>
  <w:style w:type="character" w:customStyle="1" w:styleId="WW8Num113z3">
    <w:name w:val="WW8Num113z3"/>
    <w:rsid w:val="00BC0293"/>
    <w:rPr>
      <w:rFonts w:ascii="Symbol" w:hAnsi="Symbol"/>
    </w:rPr>
  </w:style>
  <w:style w:type="character" w:customStyle="1" w:styleId="WW8Num116z0">
    <w:name w:val="WW8Num116z0"/>
    <w:rsid w:val="00BC0293"/>
    <w:rPr>
      <w:rFonts w:ascii="Symbol" w:hAnsi="Symbol"/>
    </w:rPr>
  </w:style>
  <w:style w:type="character" w:customStyle="1" w:styleId="WW8Num117z0">
    <w:name w:val="WW8Num117z0"/>
    <w:rsid w:val="00BC0293"/>
    <w:rPr>
      <w:rFonts w:ascii="Times New Roman" w:eastAsia="Times New Roman" w:hAnsi="Times New Roman" w:cs="Times New Roman"/>
    </w:rPr>
  </w:style>
  <w:style w:type="character" w:customStyle="1" w:styleId="WW8Num117z1">
    <w:name w:val="WW8Num117z1"/>
    <w:rsid w:val="00BC0293"/>
    <w:rPr>
      <w:rFonts w:ascii="Courier New" w:hAnsi="Courier New"/>
    </w:rPr>
  </w:style>
  <w:style w:type="character" w:customStyle="1" w:styleId="WW8Num117z2">
    <w:name w:val="WW8Num117z2"/>
    <w:rsid w:val="00BC0293"/>
    <w:rPr>
      <w:rFonts w:ascii="Wingdings" w:hAnsi="Wingdings"/>
    </w:rPr>
  </w:style>
  <w:style w:type="character" w:customStyle="1" w:styleId="WW8Num117z3">
    <w:name w:val="WW8Num117z3"/>
    <w:rsid w:val="00BC0293"/>
    <w:rPr>
      <w:rFonts w:ascii="Symbol" w:hAnsi="Symbol"/>
    </w:rPr>
  </w:style>
  <w:style w:type="character" w:customStyle="1" w:styleId="WW8Num118z0">
    <w:name w:val="WW8Num118z0"/>
    <w:rsid w:val="00BC0293"/>
    <w:rPr>
      <w:rFonts w:ascii="Times New Roman" w:eastAsia="Times New Roman" w:hAnsi="Times New Roman" w:cs="Times New Roman"/>
    </w:rPr>
  </w:style>
  <w:style w:type="character" w:customStyle="1" w:styleId="WW8Num118z1">
    <w:name w:val="WW8Num118z1"/>
    <w:rsid w:val="00BC0293"/>
    <w:rPr>
      <w:rFonts w:ascii="Courier New" w:hAnsi="Courier New"/>
    </w:rPr>
  </w:style>
  <w:style w:type="character" w:customStyle="1" w:styleId="WW8Num118z2">
    <w:name w:val="WW8Num118z2"/>
    <w:rsid w:val="00BC0293"/>
    <w:rPr>
      <w:rFonts w:ascii="Wingdings" w:hAnsi="Wingdings"/>
    </w:rPr>
  </w:style>
  <w:style w:type="character" w:customStyle="1" w:styleId="WW8Num118z3">
    <w:name w:val="WW8Num118z3"/>
    <w:rsid w:val="00BC0293"/>
    <w:rPr>
      <w:rFonts w:ascii="Symbol" w:hAnsi="Symbol"/>
    </w:rPr>
  </w:style>
  <w:style w:type="character" w:customStyle="1" w:styleId="WW8Num119z0">
    <w:name w:val="WW8Num119z0"/>
    <w:rsid w:val="00BC0293"/>
    <w:rPr>
      <w:rFonts w:ascii="Wingdings" w:hAnsi="Wingdings"/>
    </w:rPr>
  </w:style>
  <w:style w:type="character" w:customStyle="1" w:styleId="WW8Num119z1">
    <w:name w:val="WW8Num119z1"/>
    <w:rsid w:val="00BC0293"/>
    <w:rPr>
      <w:rFonts w:ascii="Courier New" w:hAnsi="Courier New" w:cs="Courier New"/>
    </w:rPr>
  </w:style>
  <w:style w:type="character" w:customStyle="1" w:styleId="WW8Num119z3">
    <w:name w:val="WW8Num119z3"/>
    <w:rsid w:val="00BC0293"/>
    <w:rPr>
      <w:rFonts w:ascii="Symbol" w:hAnsi="Symbol"/>
    </w:rPr>
  </w:style>
  <w:style w:type="character" w:customStyle="1" w:styleId="WW8Num121z0">
    <w:name w:val="WW8Num121z0"/>
    <w:rsid w:val="00BC0293"/>
    <w:rPr>
      <w:rFonts w:ascii="Wingdings" w:hAnsi="Wingdings"/>
    </w:rPr>
  </w:style>
  <w:style w:type="character" w:customStyle="1" w:styleId="WW8Num121z1">
    <w:name w:val="WW8Num121z1"/>
    <w:rsid w:val="00BC0293"/>
    <w:rPr>
      <w:rFonts w:ascii="Courier New" w:hAnsi="Courier New" w:cs="Courier New"/>
    </w:rPr>
  </w:style>
  <w:style w:type="character" w:customStyle="1" w:styleId="WW8Num121z3">
    <w:name w:val="WW8Num121z3"/>
    <w:rsid w:val="00BC0293"/>
    <w:rPr>
      <w:rFonts w:ascii="Symbol" w:hAnsi="Symbol"/>
    </w:rPr>
  </w:style>
  <w:style w:type="character" w:customStyle="1" w:styleId="WW8Num122z0">
    <w:name w:val="WW8Num122z0"/>
    <w:rsid w:val="00BC0293"/>
    <w:rPr>
      <w:rFonts w:ascii="Times New Roman" w:hAnsi="Times New Roman"/>
    </w:rPr>
  </w:style>
  <w:style w:type="character" w:customStyle="1" w:styleId="WW8Num123z0">
    <w:name w:val="WW8Num123z0"/>
    <w:rsid w:val="00BC0293"/>
    <w:rPr>
      <w:rFonts w:ascii="Symbol" w:hAnsi="Symbol"/>
    </w:rPr>
  </w:style>
  <w:style w:type="character" w:customStyle="1" w:styleId="WW8Num123z1">
    <w:name w:val="WW8Num123z1"/>
    <w:rsid w:val="00BC0293"/>
    <w:rPr>
      <w:rFonts w:ascii="Courier New" w:hAnsi="Courier New" w:cs="Courier New"/>
    </w:rPr>
  </w:style>
  <w:style w:type="character" w:customStyle="1" w:styleId="WW8Num123z2">
    <w:name w:val="WW8Num123z2"/>
    <w:rsid w:val="00BC0293"/>
    <w:rPr>
      <w:rFonts w:ascii="Wingdings" w:hAnsi="Wingdings"/>
    </w:rPr>
  </w:style>
  <w:style w:type="character" w:customStyle="1" w:styleId="WW8Num126z0">
    <w:name w:val="WW8Num126z0"/>
    <w:rsid w:val="00BC0293"/>
    <w:rPr>
      <w:rFonts w:ascii="Symbol" w:hAnsi="Symbol" w:cs="Times New Roman"/>
    </w:rPr>
  </w:style>
  <w:style w:type="character" w:customStyle="1" w:styleId="WW8Num126z1">
    <w:name w:val="WW8Num126z1"/>
    <w:rsid w:val="00BC0293"/>
    <w:rPr>
      <w:rFonts w:ascii="Courier New" w:hAnsi="Courier New" w:cs="Courier New"/>
    </w:rPr>
  </w:style>
  <w:style w:type="character" w:customStyle="1" w:styleId="WW8Num126z2">
    <w:name w:val="WW8Num126z2"/>
    <w:rsid w:val="00BC0293"/>
    <w:rPr>
      <w:rFonts w:ascii="Wingdings" w:hAnsi="Wingdings" w:cs="Times New Roman"/>
    </w:rPr>
  </w:style>
  <w:style w:type="character" w:customStyle="1" w:styleId="WW8Num133z0">
    <w:name w:val="WW8Num133z0"/>
    <w:rsid w:val="00BC0293"/>
    <w:rPr>
      <w:rFonts w:ascii="Symbol" w:hAnsi="Symbol"/>
    </w:rPr>
  </w:style>
  <w:style w:type="character" w:customStyle="1" w:styleId="WW8Num138z0">
    <w:name w:val="WW8Num138z0"/>
    <w:rsid w:val="00BC0293"/>
    <w:rPr>
      <w:u w:val="single"/>
    </w:rPr>
  </w:style>
  <w:style w:type="character" w:customStyle="1" w:styleId="WW8Num146z0">
    <w:name w:val="WW8Num146z0"/>
    <w:rsid w:val="00BC0293"/>
    <w:rPr>
      <w:rFonts w:ascii="Symbol" w:hAnsi="Symbol"/>
    </w:rPr>
  </w:style>
  <w:style w:type="character" w:customStyle="1" w:styleId="WW8Num155z0">
    <w:name w:val="WW8Num155z0"/>
    <w:rsid w:val="00BC0293"/>
    <w:rPr>
      <w:rFonts w:ascii="Symbol" w:hAnsi="Symbol"/>
    </w:rPr>
  </w:style>
  <w:style w:type="character" w:customStyle="1" w:styleId="WW8Num155z1">
    <w:name w:val="WW8Num155z1"/>
    <w:rsid w:val="00BC0293"/>
    <w:rPr>
      <w:rFonts w:ascii="Courier New" w:hAnsi="Courier New" w:cs="Courier New"/>
    </w:rPr>
  </w:style>
  <w:style w:type="character" w:customStyle="1" w:styleId="WW8Num155z2">
    <w:name w:val="WW8Num155z2"/>
    <w:rsid w:val="00BC0293"/>
    <w:rPr>
      <w:rFonts w:ascii="Wingdings" w:hAnsi="Wingdings"/>
    </w:rPr>
  </w:style>
  <w:style w:type="character" w:customStyle="1" w:styleId="WW8Num156z0">
    <w:name w:val="WW8Num156z0"/>
    <w:rsid w:val="00BC0293"/>
    <w:rPr>
      <w:rFonts w:ascii="Symbol" w:hAnsi="Symbol"/>
    </w:rPr>
  </w:style>
  <w:style w:type="character" w:customStyle="1" w:styleId="WW8Num158z0">
    <w:name w:val="WW8Num158z0"/>
    <w:rsid w:val="00BC0293"/>
    <w:rPr>
      <w:rFonts w:ascii="Times New Roman" w:hAnsi="Times New Roman"/>
    </w:rPr>
  </w:style>
  <w:style w:type="character" w:customStyle="1" w:styleId="WW8Num159z0">
    <w:name w:val="WW8Num159z0"/>
    <w:rsid w:val="00BC0293"/>
    <w:rPr>
      <w:rFonts w:ascii="Arial" w:eastAsia="Times New Roman" w:hAnsi="Arial" w:cs="Arial"/>
    </w:rPr>
  </w:style>
  <w:style w:type="character" w:customStyle="1" w:styleId="WW8Num159z1">
    <w:name w:val="WW8Num159z1"/>
    <w:rsid w:val="00BC0293"/>
    <w:rPr>
      <w:rFonts w:ascii="Courier New" w:hAnsi="Courier New" w:cs="Courier New"/>
    </w:rPr>
  </w:style>
  <w:style w:type="character" w:customStyle="1" w:styleId="WW8Num159z2">
    <w:name w:val="WW8Num159z2"/>
    <w:rsid w:val="00BC0293"/>
    <w:rPr>
      <w:rFonts w:ascii="Wingdings" w:hAnsi="Wingdings"/>
    </w:rPr>
  </w:style>
  <w:style w:type="character" w:customStyle="1" w:styleId="WW8Num159z3">
    <w:name w:val="WW8Num159z3"/>
    <w:rsid w:val="00BC0293"/>
    <w:rPr>
      <w:rFonts w:ascii="Symbol" w:hAnsi="Symbol"/>
    </w:rPr>
  </w:style>
  <w:style w:type="character" w:customStyle="1" w:styleId="WW8Num160z0">
    <w:name w:val="WW8Num160z0"/>
    <w:rsid w:val="00BC0293"/>
    <w:rPr>
      <w:rFonts w:ascii="Times New Roman" w:eastAsia="Times New Roman" w:hAnsi="Times New Roman" w:cs="Times New Roman"/>
    </w:rPr>
  </w:style>
  <w:style w:type="character" w:customStyle="1" w:styleId="WW8Num160z1">
    <w:name w:val="WW8Num160z1"/>
    <w:rsid w:val="00BC0293"/>
    <w:rPr>
      <w:rFonts w:ascii="Courier New" w:hAnsi="Courier New"/>
    </w:rPr>
  </w:style>
  <w:style w:type="character" w:customStyle="1" w:styleId="WW8Num160z2">
    <w:name w:val="WW8Num160z2"/>
    <w:rsid w:val="00BC0293"/>
    <w:rPr>
      <w:rFonts w:ascii="Wingdings" w:hAnsi="Wingdings"/>
    </w:rPr>
  </w:style>
  <w:style w:type="character" w:customStyle="1" w:styleId="WW8Num160z3">
    <w:name w:val="WW8Num160z3"/>
    <w:rsid w:val="00BC0293"/>
    <w:rPr>
      <w:rFonts w:ascii="Symbol" w:hAnsi="Symbol"/>
    </w:rPr>
  </w:style>
  <w:style w:type="character" w:customStyle="1" w:styleId="WW8Num162z0">
    <w:name w:val="WW8Num162z0"/>
    <w:rsid w:val="00BC0293"/>
    <w:rPr>
      <w:rFonts w:ascii="Times New Roman" w:hAnsi="Times New Roman"/>
    </w:rPr>
  </w:style>
  <w:style w:type="character" w:customStyle="1" w:styleId="WW8Num163z0">
    <w:name w:val="WW8Num163z0"/>
    <w:rsid w:val="00BC0293"/>
    <w:rPr>
      <w:rFonts w:ascii="Symbol" w:hAnsi="Symbol"/>
    </w:rPr>
  </w:style>
  <w:style w:type="character" w:customStyle="1" w:styleId="WW8Num166z0">
    <w:name w:val="WW8Num166z0"/>
    <w:rsid w:val="00BC0293"/>
    <w:rPr>
      <w:rFonts w:ascii="Courier New" w:hAnsi="Courier New"/>
    </w:rPr>
  </w:style>
  <w:style w:type="character" w:customStyle="1" w:styleId="WW8Num166z2">
    <w:name w:val="WW8Num166z2"/>
    <w:rsid w:val="00BC0293"/>
    <w:rPr>
      <w:rFonts w:ascii="Wingdings" w:hAnsi="Wingdings"/>
    </w:rPr>
  </w:style>
  <w:style w:type="character" w:customStyle="1" w:styleId="WW8Num166z3">
    <w:name w:val="WW8Num166z3"/>
    <w:rsid w:val="00BC0293"/>
    <w:rPr>
      <w:rFonts w:ascii="Symbol" w:hAnsi="Symbol"/>
    </w:rPr>
  </w:style>
  <w:style w:type="character" w:customStyle="1" w:styleId="WW8Num167z0">
    <w:name w:val="WW8Num167z0"/>
    <w:rsid w:val="00BC0293"/>
    <w:rPr>
      <w:rFonts w:ascii="Times New Roman" w:hAnsi="Times New Roman"/>
    </w:rPr>
  </w:style>
  <w:style w:type="character" w:customStyle="1" w:styleId="WW8Num168z0">
    <w:name w:val="WW8Num168z0"/>
    <w:rsid w:val="00BC0293"/>
    <w:rPr>
      <w:rFonts w:ascii="Symbol" w:hAnsi="Symbol"/>
    </w:rPr>
  </w:style>
  <w:style w:type="character" w:customStyle="1" w:styleId="WW8Num169z0">
    <w:name w:val="WW8Num169z0"/>
    <w:rsid w:val="00BC0293"/>
    <w:rPr>
      <w:rFonts w:ascii="Symbol" w:hAnsi="Symbol"/>
    </w:rPr>
  </w:style>
  <w:style w:type="character" w:customStyle="1" w:styleId="WW8Num170z0">
    <w:name w:val="WW8Num170z0"/>
    <w:rsid w:val="00BC0293"/>
    <w:rPr>
      <w:rFonts w:ascii="Times New Roman" w:hAnsi="Times New Roman" w:cs="Times New Roman"/>
    </w:rPr>
  </w:style>
  <w:style w:type="character" w:customStyle="1" w:styleId="WW8Num171z0">
    <w:name w:val="WW8Num171z0"/>
    <w:rsid w:val="00BC0293"/>
    <w:rPr>
      <w:rFonts w:ascii="Symbol" w:hAnsi="Symbol"/>
    </w:rPr>
  </w:style>
  <w:style w:type="character" w:customStyle="1" w:styleId="WW8Num171z1">
    <w:name w:val="WW8Num171z1"/>
    <w:rsid w:val="00BC0293"/>
    <w:rPr>
      <w:rFonts w:ascii="Courier New" w:hAnsi="Courier New"/>
    </w:rPr>
  </w:style>
  <w:style w:type="character" w:customStyle="1" w:styleId="WW8Num171z2">
    <w:name w:val="WW8Num171z2"/>
    <w:rsid w:val="00BC0293"/>
    <w:rPr>
      <w:rFonts w:ascii="Wingdings" w:hAnsi="Wingdings"/>
    </w:rPr>
  </w:style>
  <w:style w:type="character" w:customStyle="1" w:styleId="WW8Num174z0">
    <w:name w:val="WW8Num174z0"/>
    <w:rsid w:val="00BC0293"/>
    <w:rPr>
      <w:rFonts w:ascii="Times New Roman" w:hAnsi="Times New Roman" w:cs="Times New Roman"/>
    </w:rPr>
  </w:style>
  <w:style w:type="character" w:customStyle="1" w:styleId="WW8Num176z0">
    <w:name w:val="WW8Num176z0"/>
    <w:rsid w:val="00BC0293"/>
    <w:rPr>
      <w:b/>
    </w:rPr>
  </w:style>
  <w:style w:type="character" w:customStyle="1" w:styleId="WW8Num177z0">
    <w:name w:val="WW8Num177z0"/>
    <w:rsid w:val="00BC0293"/>
    <w:rPr>
      <w:rFonts w:ascii="Times New Roman" w:hAnsi="Times New Roman"/>
      <w:b w:val="0"/>
      <w:i w:val="0"/>
      <w:sz w:val="24"/>
      <w:u w:val="none"/>
    </w:rPr>
  </w:style>
  <w:style w:type="character" w:customStyle="1" w:styleId="WW8Num178z0">
    <w:name w:val="WW8Num178z0"/>
    <w:rsid w:val="00BC0293"/>
    <w:rPr>
      <w:rFonts w:ascii="Wingdings" w:hAnsi="Wingdings"/>
    </w:rPr>
  </w:style>
  <w:style w:type="character" w:customStyle="1" w:styleId="WW8Num178z1">
    <w:name w:val="WW8Num178z1"/>
    <w:rsid w:val="00BC0293"/>
    <w:rPr>
      <w:rFonts w:ascii="Courier New" w:hAnsi="Courier New" w:cs="Courier New"/>
    </w:rPr>
  </w:style>
  <w:style w:type="character" w:customStyle="1" w:styleId="WW8Num178z3">
    <w:name w:val="WW8Num178z3"/>
    <w:rsid w:val="00BC0293"/>
    <w:rPr>
      <w:rFonts w:ascii="Symbol" w:hAnsi="Symbol"/>
    </w:rPr>
  </w:style>
  <w:style w:type="character" w:customStyle="1" w:styleId="WW8Num180z0">
    <w:name w:val="WW8Num180z0"/>
    <w:rsid w:val="00BC0293"/>
    <w:rPr>
      <w:rFonts w:ascii="Wingdings" w:hAnsi="Wingdings"/>
    </w:rPr>
  </w:style>
  <w:style w:type="character" w:customStyle="1" w:styleId="WW8Num182z0">
    <w:name w:val="WW8Num182z0"/>
    <w:rsid w:val="00BC0293"/>
    <w:rPr>
      <w:rFonts w:ascii="Wingdings" w:hAnsi="Wingdings"/>
    </w:rPr>
  </w:style>
  <w:style w:type="character" w:customStyle="1" w:styleId="WW8Num182z1">
    <w:name w:val="WW8Num182z1"/>
    <w:rsid w:val="00BC0293"/>
    <w:rPr>
      <w:rFonts w:ascii="Courier New" w:hAnsi="Courier New" w:cs="Courier New"/>
    </w:rPr>
  </w:style>
  <w:style w:type="character" w:customStyle="1" w:styleId="WW8Num182z3">
    <w:name w:val="WW8Num182z3"/>
    <w:rsid w:val="00BC0293"/>
    <w:rPr>
      <w:rFonts w:ascii="Symbol" w:hAnsi="Symbol"/>
    </w:rPr>
  </w:style>
  <w:style w:type="character" w:customStyle="1" w:styleId="WW8Num183z0">
    <w:name w:val="WW8Num183z0"/>
    <w:rsid w:val="00BC0293"/>
    <w:rPr>
      <w:rFonts w:ascii="Wingdings" w:hAnsi="Wingdings"/>
    </w:rPr>
  </w:style>
  <w:style w:type="character" w:customStyle="1" w:styleId="WW8Num183z1">
    <w:name w:val="WW8Num183z1"/>
    <w:rsid w:val="00BC0293"/>
    <w:rPr>
      <w:rFonts w:ascii="Courier New" w:hAnsi="Courier New" w:cs="Courier New"/>
    </w:rPr>
  </w:style>
  <w:style w:type="character" w:customStyle="1" w:styleId="WW8Num183z3">
    <w:name w:val="WW8Num183z3"/>
    <w:rsid w:val="00BC0293"/>
    <w:rPr>
      <w:rFonts w:ascii="Symbol" w:hAnsi="Symbol"/>
    </w:rPr>
  </w:style>
  <w:style w:type="character" w:customStyle="1" w:styleId="WW8Num184z0">
    <w:name w:val="WW8Num184z0"/>
    <w:rsid w:val="00BC0293"/>
    <w:rPr>
      <w:rFonts w:ascii="Symbol" w:hAnsi="Symbol"/>
    </w:rPr>
  </w:style>
  <w:style w:type="character" w:customStyle="1" w:styleId="WW8Num186z0">
    <w:name w:val="WW8Num186z0"/>
    <w:rsid w:val="00BC0293"/>
    <w:rPr>
      <w:rFonts w:ascii="Symbol" w:hAnsi="Symbol"/>
    </w:rPr>
  </w:style>
  <w:style w:type="character" w:customStyle="1" w:styleId="WW8Num186z1">
    <w:name w:val="WW8Num186z1"/>
    <w:rsid w:val="00BC0293"/>
    <w:rPr>
      <w:rFonts w:ascii="Courier New" w:hAnsi="Courier New"/>
    </w:rPr>
  </w:style>
  <w:style w:type="character" w:customStyle="1" w:styleId="WW8Num186z2">
    <w:name w:val="WW8Num186z2"/>
    <w:rsid w:val="00BC0293"/>
    <w:rPr>
      <w:rFonts w:ascii="Wingdings" w:hAnsi="Wingdings"/>
    </w:rPr>
  </w:style>
  <w:style w:type="character" w:customStyle="1" w:styleId="WW8Num187z0">
    <w:name w:val="WW8Num187z0"/>
    <w:rsid w:val="00BC0293"/>
    <w:rPr>
      <w:rFonts w:ascii="Wingdings" w:hAnsi="Wingdings"/>
    </w:rPr>
  </w:style>
  <w:style w:type="character" w:customStyle="1" w:styleId="WW8Num187z1">
    <w:name w:val="WW8Num187z1"/>
    <w:rsid w:val="00BC0293"/>
    <w:rPr>
      <w:rFonts w:ascii="Courier New" w:hAnsi="Courier New" w:cs="Courier New"/>
    </w:rPr>
  </w:style>
  <w:style w:type="character" w:customStyle="1" w:styleId="WW8Num187z3">
    <w:name w:val="WW8Num187z3"/>
    <w:rsid w:val="00BC0293"/>
    <w:rPr>
      <w:rFonts w:ascii="Symbol" w:hAnsi="Symbol"/>
    </w:rPr>
  </w:style>
  <w:style w:type="character" w:customStyle="1" w:styleId="WW8Num188z0">
    <w:name w:val="WW8Num188z0"/>
    <w:rsid w:val="00BC0293"/>
    <w:rPr>
      <w:rFonts w:ascii="Symbol" w:hAnsi="Symbol"/>
    </w:rPr>
  </w:style>
  <w:style w:type="character" w:customStyle="1" w:styleId="WW8Num195z0">
    <w:name w:val="WW8Num195z0"/>
    <w:rsid w:val="00BC0293"/>
    <w:rPr>
      <w:rFonts w:ascii="Symbol" w:hAnsi="Symbol"/>
    </w:rPr>
  </w:style>
  <w:style w:type="character" w:customStyle="1" w:styleId="WW8Num200z0">
    <w:name w:val="WW8Num200z0"/>
    <w:rsid w:val="00BC0293"/>
    <w:rPr>
      <w:rFonts w:ascii="Wingdings" w:hAnsi="Wingdings"/>
    </w:rPr>
  </w:style>
  <w:style w:type="character" w:customStyle="1" w:styleId="WW8Num200z1">
    <w:name w:val="WW8Num200z1"/>
    <w:rsid w:val="00BC0293"/>
    <w:rPr>
      <w:rFonts w:ascii="Courier New" w:hAnsi="Courier New" w:cs="Courier New"/>
    </w:rPr>
  </w:style>
  <w:style w:type="character" w:customStyle="1" w:styleId="WW8Num200z3">
    <w:name w:val="WW8Num200z3"/>
    <w:rsid w:val="00BC0293"/>
    <w:rPr>
      <w:rFonts w:ascii="Symbol" w:hAnsi="Symbol"/>
    </w:rPr>
  </w:style>
  <w:style w:type="character" w:customStyle="1" w:styleId="WW8Num202z0">
    <w:name w:val="WW8Num202z0"/>
    <w:rsid w:val="00BC0293"/>
    <w:rPr>
      <w:rFonts w:ascii="Wingdings" w:hAnsi="Wingdings"/>
    </w:rPr>
  </w:style>
  <w:style w:type="character" w:customStyle="1" w:styleId="WW8Num203z0">
    <w:name w:val="WW8Num203z0"/>
    <w:rsid w:val="00BC0293"/>
    <w:rPr>
      <w:rFonts w:ascii="Times New Roman" w:eastAsia="Times New Roman" w:hAnsi="Times New Roman" w:cs="Times New Roman"/>
    </w:rPr>
  </w:style>
  <w:style w:type="character" w:customStyle="1" w:styleId="WW8Num203z1">
    <w:name w:val="WW8Num203z1"/>
    <w:rsid w:val="00BC0293"/>
    <w:rPr>
      <w:rFonts w:ascii="Courier New" w:hAnsi="Courier New"/>
    </w:rPr>
  </w:style>
  <w:style w:type="character" w:customStyle="1" w:styleId="WW8Num203z2">
    <w:name w:val="WW8Num203z2"/>
    <w:rsid w:val="00BC0293"/>
    <w:rPr>
      <w:rFonts w:ascii="Wingdings" w:hAnsi="Wingdings"/>
    </w:rPr>
  </w:style>
  <w:style w:type="character" w:customStyle="1" w:styleId="WW8Num203z3">
    <w:name w:val="WW8Num203z3"/>
    <w:rsid w:val="00BC0293"/>
    <w:rPr>
      <w:rFonts w:ascii="Symbol" w:hAnsi="Symbol"/>
    </w:rPr>
  </w:style>
  <w:style w:type="character" w:customStyle="1" w:styleId="WW8Num205z0">
    <w:name w:val="WW8Num205z0"/>
    <w:rsid w:val="00BC0293"/>
    <w:rPr>
      <w:rFonts w:ascii="Symbol" w:hAnsi="Symbol"/>
    </w:rPr>
  </w:style>
  <w:style w:type="character" w:customStyle="1" w:styleId="WW8Num206z0">
    <w:name w:val="WW8Num206z0"/>
    <w:rsid w:val="00BC0293"/>
    <w:rPr>
      <w:rFonts w:ascii="Symbol" w:hAnsi="Symbol"/>
    </w:rPr>
  </w:style>
  <w:style w:type="character" w:customStyle="1" w:styleId="WW8Num206z1">
    <w:name w:val="WW8Num206z1"/>
    <w:rsid w:val="00BC0293"/>
    <w:rPr>
      <w:rFonts w:ascii="Courier New" w:hAnsi="Courier New" w:cs="Courier New"/>
    </w:rPr>
  </w:style>
  <w:style w:type="character" w:customStyle="1" w:styleId="WW8Num206z2">
    <w:name w:val="WW8Num206z2"/>
    <w:rsid w:val="00BC0293"/>
    <w:rPr>
      <w:rFonts w:ascii="Wingdings" w:hAnsi="Wingdings"/>
    </w:rPr>
  </w:style>
  <w:style w:type="character" w:customStyle="1" w:styleId="WW8Num207z0">
    <w:name w:val="WW8Num207z0"/>
    <w:rsid w:val="00BC0293"/>
    <w:rPr>
      <w:rFonts w:ascii="Times New Roman" w:hAnsi="Times New Roman"/>
    </w:rPr>
  </w:style>
  <w:style w:type="character" w:customStyle="1" w:styleId="WW8Num208z0">
    <w:name w:val="WW8Num208z0"/>
    <w:rsid w:val="00BC0293"/>
    <w:rPr>
      <w:rFonts w:ascii="Arial Narrow" w:hAnsi="Arial Narrow"/>
      <w:b/>
      <w:i w:val="0"/>
      <w:sz w:val="20"/>
    </w:rPr>
  </w:style>
  <w:style w:type="character" w:customStyle="1" w:styleId="WW8Num208z7">
    <w:name w:val="WW8Num208z7"/>
    <w:rsid w:val="00BC0293"/>
    <w:rPr>
      <w:rFonts w:ascii="Arial Narrow" w:hAnsi="Arial Narrow"/>
      <w:b/>
      <w:i w:val="0"/>
      <w:sz w:val="24"/>
    </w:rPr>
  </w:style>
  <w:style w:type="character" w:customStyle="1" w:styleId="WW8Num212z0">
    <w:name w:val="WW8Num212z0"/>
    <w:rsid w:val="00BC0293"/>
    <w:rPr>
      <w:rFonts w:ascii="Symbol" w:hAnsi="Symbol"/>
    </w:rPr>
  </w:style>
  <w:style w:type="character" w:customStyle="1" w:styleId="WW8Num216z0">
    <w:name w:val="WW8Num216z0"/>
    <w:rsid w:val="00BC0293"/>
    <w:rPr>
      <w:rFonts w:ascii="Symbol" w:hAnsi="Symbol"/>
    </w:rPr>
  </w:style>
  <w:style w:type="character" w:customStyle="1" w:styleId="WW8Num216z1">
    <w:name w:val="WW8Num216z1"/>
    <w:rsid w:val="00BC0293"/>
    <w:rPr>
      <w:rFonts w:ascii="Courier New" w:hAnsi="Courier New" w:cs="Courier New"/>
    </w:rPr>
  </w:style>
  <w:style w:type="character" w:customStyle="1" w:styleId="WW8Num216z2">
    <w:name w:val="WW8Num216z2"/>
    <w:rsid w:val="00BC0293"/>
    <w:rPr>
      <w:rFonts w:ascii="Wingdings" w:hAnsi="Wingdings"/>
    </w:rPr>
  </w:style>
  <w:style w:type="character" w:customStyle="1" w:styleId="WW8Num221z0">
    <w:name w:val="WW8Num221z0"/>
    <w:rsid w:val="00BC0293"/>
    <w:rPr>
      <w:rFonts w:ascii="Times New Roman" w:hAnsi="Times New Roman"/>
    </w:rPr>
  </w:style>
  <w:style w:type="character" w:customStyle="1" w:styleId="WW8Num223z0">
    <w:name w:val="WW8Num223z0"/>
    <w:rsid w:val="00BC0293"/>
    <w:rPr>
      <w:rFonts w:ascii="Times New Roman" w:hAnsi="Times New Roman"/>
    </w:rPr>
  </w:style>
  <w:style w:type="character" w:customStyle="1" w:styleId="WW8Num226z0">
    <w:name w:val="WW8Num226z0"/>
    <w:rsid w:val="00BC0293"/>
    <w:rPr>
      <w:rFonts w:ascii="Wingdings" w:hAnsi="Wingdings"/>
    </w:rPr>
  </w:style>
  <w:style w:type="character" w:customStyle="1" w:styleId="WW8Num236z0">
    <w:name w:val="WW8Num236z0"/>
    <w:rsid w:val="00BC0293"/>
    <w:rPr>
      <w:rFonts w:ascii="Wingdings" w:hAnsi="Wingdings"/>
    </w:rPr>
  </w:style>
  <w:style w:type="character" w:customStyle="1" w:styleId="WW8Num236z1">
    <w:name w:val="WW8Num236z1"/>
    <w:rsid w:val="00BC0293"/>
    <w:rPr>
      <w:rFonts w:ascii="Courier New" w:hAnsi="Courier New" w:cs="Courier New"/>
    </w:rPr>
  </w:style>
  <w:style w:type="character" w:customStyle="1" w:styleId="WW8Num236z3">
    <w:name w:val="WW8Num236z3"/>
    <w:rsid w:val="00BC0293"/>
    <w:rPr>
      <w:rFonts w:ascii="Symbol" w:hAnsi="Symbol"/>
    </w:rPr>
  </w:style>
  <w:style w:type="character" w:customStyle="1" w:styleId="WW8Num237z0">
    <w:name w:val="WW8Num237z0"/>
    <w:rsid w:val="00BC0293"/>
    <w:rPr>
      <w:rFonts w:ascii="Symbol" w:hAnsi="Symbol"/>
    </w:rPr>
  </w:style>
  <w:style w:type="character" w:customStyle="1" w:styleId="WW8Num237z1">
    <w:name w:val="WW8Num237z1"/>
    <w:rsid w:val="00BC0293"/>
    <w:rPr>
      <w:rFonts w:ascii="Courier New" w:hAnsi="Courier New"/>
    </w:rPr>
  </w:style>
  <w:style w:type="character" w:customStyle="1" w:styleId="WW8Num237z2">
    <w:name w:val="WW8Num237z2"/>
    <w:rsid w:val="00BC0293"/>
    <w:rPr>
      <w:rFonts w:ascii="Wingdings" w:hAnsi="Wingdings"/>
    </w:rPr>
  </w:style>
  <w:style w:type="character" w:customStyle="1" w:styleId="WW8Num240z0">
    <w:name w:val="WW8Num240z0"/>
    <w:rsid w:val="00BC0293"/>
    <w:rPr>
      <w:rFonts w:ascii="Times New Roman" w:hAnsi="Times New Roman"/>
    </w:rPr>
  </w:style>
  <w:style w:type="character" w:customStyle="1" w:styleId="WW8Num241z0">
    <w:name w:val="WW8Num241z0"/>
    <w:rsid w:val="00BC0293"/>
    <w:rPr>
      <w:rFonts w:ascii="Wingdings" w:hAnsi="Wingdings"/>
    </w:rPr>
  </w:style>
  <w:style w:type="character" w:customStyle="1" w:styleId="WW8Num241z1">
    <w:name w:val="WW8Num241z1"/>
    <w:rsid w:val="00BC0293"/>
    <w:rPr>
      <w:rFonts w:ascii="Courier New" w:hAnsi="Courier New" w:cs="Courier New"/>
    </w:rPr>
  </w:style>
  <w:style w:type="character" w:customStyle="1" w:styleId="WW8Num241z3">
    <w:name w:val="WW8Num241z3"/>
    <w:rsid w:val="00BC0293"/>
    <w:rPr>
      <w:rFonts w:ascii="Symbol" w:hAnsi="Symbol"/>
    </w:rPr>
  </w:style>
  <w:style w:type="character" w:customStyle="1" w:styleId="WW8Num242z0">
    <w:name w:val="WW8Num242z0"/>
    <w:rsid w:val="00BC0293"/>
    <w:rPr>
      <w:rFonts w:ascii="Symbol" w:hAnsi="Symbol"/>
      <w:sz w:val="20"/>
    </w:rPr>
  </w:style>
  <w:style w:type="character" w:customStyle="1" w:styleId="WW8Num242z1">
    <w:name w:val="WW8Num242z1"/>
    <w:rsid w:val="00BC0293"/>
    <w:rPr>
      <w:rFonts w:ascii="Courier New" w:hAnsi="Courier New"/>
      <w:sz w:val="20"/>
    </w:rPr>
  </w:style>
  <w:style w:type="character" w:customStyle="1" w:styleId="WW8Num242z2">
    <w:name w:val="WW8Num242z2"/>
    <w:rsid w:val="00BC0293"/>
    <w:rPr>
      <w:rFonts w:ascii="Wingdings" w:hAnsi="Wingdings"/>
      <w:sz w:val="20"/>
    </w:rPr>
  </w:style>
  <w:style w:type="character" w:customStyle="1" w:styleId="WW8Num243z0">
    <w:name w:val="WW8Num243z0"/>
    <w:rsid w:val="00BC0293"/>
    <w:rPr>
      <w:rFonts w:ascii="Wingdings" w:hAnsi="Wingdings"/>
    </w:rPr>
  </w:style>
  <w:style w:type="character" w:customStyle="1" w:styleId="WW8Num243z1">
    <w:name w:val="WW8Num243z1"/>
    <w:rsid w:val="00BC0293"/>
    <w:rPr>
      <w:rFonts w:ascii="Courier New" w:hAnsi="Courier New" w:cs="Courier New"/>
    </w:rPr>
  </w:style>
  <w:style w:type="character" w:customStyle="1" w:styleId="WW8Num243z3">
    <w:name w:val="WW8Num243z3"/>
    <w:rsid w:val="00BC0293"/>
    <w:rPr>
      <w:rFonts w:ascii="Symbol" w:hAnsi="Symbol"/>
    </w:rPr>
  </w:style>
  <w:style w:type="character" w:customStyle="1" w:styleId="WW8Num247z0">
    <w:name w:val="WW8Num247z0"/>
    <w:rsid w:val="00BC0293"/>
    <w:rPr>
      <w:rFonts w:ascii="Arial" w:eastAsia="Times New Roman" w:hAnsi="Arial" w:cs="Arial"/>
    </w:rPr>
  </w:style>
  <w:style w:type="character" w:customStyle="1" w:styleId="WW8Num247z1">
    <w:name w:val="WW8Num247z1"/>
    <w:rsid w:val="00BC0293"/>
    <w:rPr>
      <w:rFonts w:ascii="Courier New" w:hAnsi="Courier New" w:cs="Courier New"/>
    </w:rPr>
  </w:style>
  <w:style w:type="character" w:customStyle="1" w:styleId="WW8Num247z2">
    <w:name w:val="WW8Num247z2"/>
    <w:rsid w:val="00BC0293"/>
    <w:rPr>
      <w:rFonts w:ascii="Wingdings" w:hAnsi="Wingdings"/>
    </w:rPr>
  </w:style>
  <w:style w:type="character" w:customStyle="1" w:styleId="WW8Num247z3">
    <w:name w:val="WW8Num247z3"/>
    <w:rsid w:val="00BC0293"/>
    <w:rPr>
      <w:rFonts w:ascii="Symbol" w:hAnsi="Symbol"/>
    </w:rPr>
  </w:style>
  <w:style w:type="character" w:customStyle="1" w:styleId="WW8Num250z0">
    <w:name w:val="WW8Num250z0"/>
    <w:rsid w:val="00BC0293"/>
    <w:rPr>
      <w:rFonts w:ascii="Symbol" w:hAnsi="Symbol"/>
    </w:rPr>
  </w:style>
  <w:style w:type="character" w:customStyle="1" w:styleId="WW8Num250z1">
    <w:name w:val="WW8Num250z1"/>
    <w:rsid w:val="00BC0293"/>
    <w:rPr>
      <w:rFonts w:ascii="Courier New" w:hAnsi="Courier New" w:cs="Courier New"/>
    </w:rPr>
  </w:style>
  <w:style w:type="character" w:customStyle="1" w:styleId="WW8Num250z2">
    <w:name w:val="WW8Num250z2"/>
    <w:rsid w:val="00BC0293"/>
    <w:rPr>
      <w:rFonts w:ascii="Wingdings" w:hAnsi="Wingdings"/>
    </w:rPr>
  </w:style>
  <w:style w:type="character" w:customStyle="1" w:styleId="WW8Num253z0">
    <w:name w:val="WW8Num253z0"/>
    <w:rsid w:val="00BC0293"/>
    <w:rPr>
      <w:rFonts w:ascii="Times New Roman" w:hAnsi="Times New Roman"/>
    </w:rPr>
  </w:style>
  <w:style w:type="character" w:customStyle="1" w:styleId="WW8Num255z0">
    <w:name w:val="WW8Num255z0"/>
    <w:rsid w:val="00BC0293"/>
    <w:rPr>
      <w:rFonts w:ascii="Symbol" w:hAnsi="Symbol"/>
    </w:rPr>
  </w:style>
  <w:style w:type="character" w:customStyle="1" w:styleId="WW8Num256z0">
    <w:name w:val="WW8Num256z0"/>
    <w:rsid w:val="00BC0293"/>
    <w:rPr>
      <w:b/>
    </w:rPr>
  </w:style>
  <w:style w:type="character" w:customStyle="1" w:styleId="WW8Num257z0">
    <w:name w:val="WW8Num257z0"/>
    <w:rsid w:val="00BC0293"/>
    <w:rPr>
      <w:rFonts w:ascii="Times New Roman" w:hAnsi="Times New Roman"/>
    </w:rPr>
  </w:style>
  <w:style w:type="character" w:customStyle="1" w:styleId="WW8Num261z0">
    <w:name w:val="WW8Num261z0"/>
    <w:rsid w:val="00BC0293"/>
    <w:rPr>
      <w:rFonts w:ascii="Times New Roman" w:eastAsia="Times New Roman" w:hAnsi="Times New Roman" w:cs="Times New Roman"/>
    </w:rPr>
  </w:style>
  <w:style w:type="character" w:customStyle="1" w:styleId="WW8Num261z1">
    <w:name w:val="WW8Num261z1"/>
    <w:rsid w:val="00BC0293"/>
    <w:rPr>
      <w:rFonts w:ascii="Courier New" w:hAnsi="Courier New"/>
    </w:rPr>
  </w:style>
  <w:style w:type="character" w:customStyle="1" w:styleId="WW8Num261z2">
    <w:name w:val="WW8Num261z2"/>
    <w:rsid w:val="00BC0293"/>
    <w:rPr>
      <w:rFonts w:ascii="Wingdings" w:hAnsi="Wingdings"/>
    </w:rPr>
  </w:style>
  <w:style w:type="character" w:customStyle="1" w:styleId="WW8Num261z3">
    <w:name w:val="WW8Num261z3"/>
    <w:rsid w:val="00BC0293"/>
    <w:rPr>
      <w:rFonts w:ascii="Symbol" w:hAnsi="Symbol"/>
    </w:rPr>
  </w:style>
  <w:style w:type="character" w:customStyle="1" w:styleId="WW8Num262z0">
    <w:name w:val="WW8Num262z0"/>
    <w:rsid w:val="00BC0293"/>
    <w:rPr>
      <w:rFonts w:ascii="Times New Roman" w:eastAsia="Times New Roman" w:hAnsi="Times New Roman" w:cs="Times New Roman"/>
    </w:rPr>
  </w:style>
  <w:style w:type="character" w:customStyle="1" w:styleId="WW8Num263z0">
    <w:name w:val="WW8Num263z0"/>
    <w:rsid w:val="00BC0293"/>
    <w:rPr>
      <w:rFonts w:ascii="Times New Roman" w:hAnsi="Times New Roman"/>
    </w:rPr>
  </w:style>
  <w:style w:type="character" w:customStyle="1" w:styleId="WW8Num264z0">
    <w:name w:val="WW8Num264z0"/>
    <w:rsid w:val="00BC0293"/>
    <w:rPr>
      <w:rFonts w:ascii="Wingdings" w:hAnsi="Wingdings"/>
    </w:rPr>
  </w:style>
  <w:style w:type="character" w:customStyle="1" w:styleId="WW8Num266z0">
    <w:name w:val="WW8Num266z0"/>
    <w:rsid w:val="00BC0293"/>
    <w:rPr>
      <w:rFonts w:cs="Times New Roman"/>
    </w:rPr>
  </w:style>
  <w:style w:type="character" w:customStyle="1" w:styleId="WW8Num267z0">
    <w:name w:val="WW8Num267z0"/>
    <w:rsid w:val="00BC0293"/>
    <w:rPr>
      <w:rFonts w:ascii="Times New Roman" w:eastAsia="Times New Roman" w:hAnsi="Times New Roman" w:cs="Times New Roman"/>
    </w:rPr>
  </w:style>
  <w:style w:type="character" w:customStyle="1" w:styleId="WW8Num267z1">
    <w:name w:val="WW8Num267z1"/>
    <w:rsid w:val="00BC0293"/>
    <w:rPr>
      <w:rFonts w:ascii="Courier New" w:hAnsi="Courier New"/>
    </w:rPr>
  </w:style>
  <w:style w:type="character" w:customStyle="1" w:styleId="WW8Num267z2">
    <w:name w:val="WW8Num267z2"/>
    <w:rsid w:val="00BC0293"/>
    <w:rPr>
      <w:rFonts w:ascii="Wingdings" w:hAnsi="Wingdings"/>
    </w:rPr>
  </w:style>
  <w:style w:type="character" w:customStyle="1" w:styleId="WW8Num267z3">
    <w:name w:val="WW8Num267z3"/>
    <w:rsid w:val="00BC0293"/>
    <w:rPr>
      <w:rFonts w:ascii="Symbol" w:hAnsi="Symbol"/>
    </w:rPr>
  </w:style>
  <w:style w:type="character" w:customStyle="1" w:styleId="WW8Num269z0">
    <w:name w:val="WW8Num269z0"/>
    <w:rsid w:val="00BC0293"/>
    <w:rPr>
      <w:rFonts w:ascii="Symbol" w:hAnsi="Symbol"/>
    </w:rPr>
  </w:style>
  <w:style w:type="character" w:customStyle="1" w:styleId="WW8Num269z1">
    <w:name w:val="WW8Num269z1"/>
    <w:rsid w:val="00BC0293"/>
    <w:rPr>
      <w:rFonts w:ascii="Courier New" w:hAnsi="Courier New"/>
    </w:rPr>
  </w:style>
  <w:style w:type="character" w:customStyle="1" w:styleId="WW8Num269z2">
    <w:name w:val="WW8Num269z2"/>
    <w:rsid w:val="00BC0293"/>
    <w:rPr>
      <w:rFonts w:ascii="Wingdings" w:hAnsi="Wingdings"/>
    </w:rPr>
  </w:style>
  <w:style w:type="character" w:customStyle="1" w:styleId="WW8Num271z0">
    <w:name w:val="WW8Num271z0"/>
    <w:rsid w:val="00BC0293"/>
    <w:rPr>
      <w:rFonts w:ascii="Times New Roman" w:hAnsi="Times New Roman"/>
    </w:rPr>
  </w:style>
  <w:style w:type="character" w:customStyle="1" w:styleId="WW8Num271z1">
    <w:name w:val="WW8Num271z1"/>
    <w:rsid w:val="00BC0293"/>
    <w:rPr>
      <w:rFonts w:ascii="Courier New" w:hAnsi="Courier New"/>
    </w:rPr>
  </w:style>
  <w:style w:type="character" w:customStyle="1" w:styleId="WW8Num271z2">
    <w:name w:val="WW8Num271z2"/>
    <w:rsid w:val="00BC0293"/>
    <w:rPr>
      <w:rFonts w:ascii="Wingdings" w:hAnsi="Wingdings"/>
    </w:rPr>
  </w:style>
  <w:style w:type="character" w:customStyle="1" w:styleId="WW8Num271z3">
    <w:name w:val="WW8Num271z3"/>
    <w:rsid w:val="00BC0293"/>
    <w:rPr>
      <w:rFonts w:ascii="Symbol" w:hAnsi="Symbol"/>
    </w:rPr>
  </w:style>
  <w:style w:type="character" w:customStyle="1" w:styleId="WW8Num274z0">
    <w:name w:val="WW8Num274z0"/>
    <w:rsid w:val="00BC0293"/>
    <w:rPr>
      <w:rFonts w:ascii="Times New Roman" w:eastAsia="Times New Roman" w:hAnsi="Times New Roman"/>
    </w:rPr>
  </w:style>
  <w:style w:type="character" w:customStyle="1" w:styleId="WW8Num274z1">
    <w:name w:val="WW8Num274z1"/>
    <w:rsid w:val="00BC0293"/>
    <w:rPr>
      <w:rFonts w:ascii="Courier New" w:hAnsi="Courier New" w:cs="Courier New"/>
    </w:rPr>
  </w:style>
  <w:style w:type="character" w:customStyle="1" w:styleId="WW8Num274z2">
    <w:name w:val="WW8Num274z2"/>
    <w:rsid w:val="00BC0293"/>
    <w:rPr>
      <w:rFonts w:ascii="Wingdings" w:hAnsi="Wingdings" w:cs="Times New Roman"/>
    </w:rPr>
  </w:style>
  <w:style w:type="character" w:customStyle="1" w:styleId="WW8Num274z3">
    <w:name w:val="WW8Num274z3"/>
    <w:rsid w:val="00BC0293"/>
    <w:rPr>
      <w:rFonts w:ascii="Symbol" w:hAnsi="Symbol" w:cs="Times New Roman"/>
    </w:rPr>
  </w:style>
  <w:style w:type="character" w:customStyle="1" w:styleId="WW8Num277z0">
    <w:name w:val="WW8Num277z0"/>
    <w:rsid w:val="00BC0293"/>
    <w:rPr>
      <w:rFonts w:ascii="Wingdings" w:hAnsi="Wingdings"/>
    </w:rPr>
  </w:style>
  <w:style w:type="character" w:customStyle="1" w:styleId="WW8Num277z1">
    <w:name w:val="WW8Num277z1"/>
    <w:rsid w:val="00BC0293"/>
    <w:rPr>
      <w:rFonts w:ascii="Courier New" w:hAnsi="Courier New" w:cs="Courier New"/>
    </w:rPr>
  </w:style>
  <w:style w:type="character" w:customStyle="1" w:styleId="WW8Num277z3">
    <w:name w:val="WW8Num277z3"/>
    <w:rsid w:val="00BC0293"/>
    <w:rPr>
      <w:rFonts w:ascii="Symbol" w:hAnsi="Symbol"/>
    </w:rPr>
  </w:style>
  <w:style w:type="character" w:customStyle="1" w:styleId="WW8Num279z0">
    <w:name w:val="WW8Num279z0"/>
    <w:rsid w:val="00BC0293"/>
    <w:rPr>
      <w:rFonts w:ascii="Symbol" w:hAnsi="Symbol"/>
    </w:rPr>
  </w:style>
  <w:style w:type="character" w:customStyle="1" w:styleId="WW8Num280z0">
    <w:name w:val="WW8Num280z0"/>
    <w:rsid w:val="00BC0293"/>
    <w:rPr>
      <w:rFonts w:ascii="Symbol" w:hAnsi="Symbol"/>
    </w:rPr>
  </w:style>
  <w:style w:type="character" w:customStyle="1" w:styleId="WW8Num281z0">
    <w:name w:val="WW8Num281z0"/>
    <w:rsid w:val="00BC0293"/>
    <w:rPr>
      <w:rFonts w:ascii="Wingdings" w:hAnsi="Wingdings"/>
    </w:rPr>
  </w:style>
  <w:style w:type="character" w:customStyle="1" w:styleId="WW8Num281z1">
    <w:name w:val="WW8Num281z1"/>
    <w:rsid w:val="00BC0293"/>
    <w:rPr>
      <w:rFonts w:ascii="Courier New" w:hAnsi="Courier New" w:cs="Courier New"/>
    </w:rPr>
  </w:style>
  <w:style w:type="character" w:customStyle="1" w:styleId="WW8Num281z3">
    <w:name w:val="WW8Num281z3"/>
    <w:rsid w:val="00BC0293"/>
    <w:rPr>
      <w:rFonts w:ascii="Symbol" w:hAnsi="Symbol"/>
    </w:rPr>
  </w:style>
  <w:style w:type="character" w:customStyle="1" w:styleId="WW8Num282z0">
    <w:name w:val="WW8Num282z0"/>
    <w:rsid w:val="00BC0293"/>
    <w:rPr>
      <w:rFonts w:ascii="Symbol" w:hAnsi="Symbol"/>
    </w:rPr>
  </w:style>
  <w:style w:type="character" w:customStyle="1" w:styleId="WW8Num284z0">
    <w:name w:val="WW8Num284z0"/>
    <w:rsid w:val="00BC0293"/>
    <w:rPr>
      <w:rFonts w:ascii="Symbol" w:hAnsi="Symbol"/>
    </w:rPr>
  </w:style>
  <w:style w:type="character" w:customStyle="1" w:styleId="WW8Num284z1">
    <w:name w:val="WW8Num284z1"/>
    <w:rsid w:val="00BC0293"/>
    <w:rPr>
      <w:rFonts w:ascii="Courier New" w:hAnsi="Courier New"/>
    </w:rPr>
  </w:style>
  <w:style w:type="character" w:customStyle="1" w:styleId="WW8Num284z2">
    <w:name w:val="WW8Num284z2"/>
    <w:rsid w:val="00BC0293"/>
    <w:rPr>
      <w:rFonts w:ascii="Wingdings" w:hAnsi="Wingdings"/>
    </w:rPr>
  </w:style>
  <w:style w:type="character" w:customStyle="1" w:styleId="WW8Num285z0">
    <w:name w:val="WW8Num285z0"/>
    <w:rsid w:val="00BC0293"/>
    <w:rPr>
      <w:rFonts w:ascii="Wingdings" w:hAnsi="Wingdings"/>
    </w:rPr>
  </w:style>
  <w:style w:type="character" w:customStyle="1" w:styleId="WW8Num285z1">
    <w:name w:val="WW8Num285z1"/>
    <w:rsid w:val="00BC0293"/>
    <w:rPr>
      <w:rFonts w:ascii="Courier New" w:hAnsi="Courier New" w:cs="Courier New"/>
    </w:rPr>
  </w:style>
  <w:style w:type="character" w:customStyle="1" w:styleId="WW8Num285z3">
    <w:name w:val="WW8Num285z3"/>
    <w:rsid w:val="00BC0293"/>
    <w:rPr>
      <w:rFonts w:ascii="Symbol" w:hAnsi="Symbol"/>
    </w:rPr>
  </w:style>
  <w:style w:type="character" w:customStyle="1" w:styleId="WW8Num286z0">
    <w:name w:val="WW8Num286z0"/>
    <w:rsid w:val="00BC0293"/>
    <w:rPr>
      <w:rFonts w:ascii="Times New Roman" w:hAnsi="Times New Roman"/>
    </w:rPr>
  </w:style>
  <w:style w:type="character" w:customStyle="1" w:styleId="WW8Num289z0">
    <w:name w:val="WW8Num289z0"/>
    <w:rsid w:val="00BC0293"/>
    <w:rPr>
      <w:rFonts w:ascii="Times New Roman" w:hAnsi="Times New Roman" w:cs="Times New Roman"/>
    </w:rPr>
  </w:style>
  <w:style w:type="character" w:customStyle="1" w:styleId="WW8Num290z0">
    <w:name w:val="WW8Num290z0"/>
    <w:rsid w:val="00BC0293"/>
    <w:rPr>
      <w:rFonts w:ascii="Symbol" w:hAnsi="Symbol"/>
    </w:rPr>
  </w:style>
  <w:style w:type="character" w:customStyle="1" w:styleId="WW8Num293z0">
    <w:name w:val="WW8Num293z0"/>
    <w:rsid w:val="00BC0293"/>
    <w:rPr>
      <w:rFonts w:ascii="Symbol" w:hAnsi="Symbol"/>
    </w:rPr>
  </w:style>
  <w:style w:type="character" w:customStyle="1" w:styleId="WW8Num293z1">
    <w:name w:val="WW8Num293z1"/>
    <w:rsid w:val="00BC0293"/>
    <w:rPr>
      <w:rFonts w:ascii="Courier New" w:hAnsi="Courier New" w:cs="Courier New"/>
    </w:rPr>
  </w:style>
  <w:style w:type="character" w:customStyle="1" w:styleId="WW8Num293z2">
    <w:name w:val="WW8Num293z2"/>
    <w:rsid w:val="00BC0293"/>
    <w:rPr>
      <w:rFonts w:ascii="Wingdings" w:hAnsi="Wingdings"/>
    </w:rPr>
  </w:style>
  <w:style w:type="character" w:customStyle="1" w:styleId="WW8Num294z0">
    <w:name w:val="WW8Num294z0"/>
    <w:rsid w:val="00BC0293"/>
    <w:rPr>
      <w:rFonts w:ascii="Wingdings" w:hAnsi="Wingdings"/>
    </w:rPr>
  </w:style>
  <w:style w:type="character" w:customStyle="1" w:styleId="WW8Num295z0">
    <w:name w:val="WW8Num295z0"/>
    <w:rsid w:val="00BC0293"/>
    <w:rPr>
      <w:rFonts w:ascii="Symbol" w:hAnsi="Symbol" w:cs="Times New Roman"/>
    </w:rPr>
  </w:style>
  <w:style w:type="character" w:customStyle="1" w:styleId="WW8Num295z1">
    <w:name w:val="WW8Num295z1"/>
    <w:rsid w:val="00BC0293"/>
    <w:rPr>
      <w:rFonts w:ascii="Courier New" w:hAnsi="Courier New" w:cs="Courier New"/>
    </w:rPr>
  </w:style>
  <w:style w:type="character" w:customStyle="1" w:styleId="WW8Num295z2">
    <w:name w:val="WW8Num295z2"/>
    <w:rsid w:val="00BC0293"/>
    <w:rPr>
      <w:rFonts w:ascii="Wingdings" w:hAnsi="Wingdings" w:cs="Times New Roman"/>
    </w:rPr>
  </w:style>
  <w:style w:type="character" w:customStyle="1" w:styleId="WW8Num296z1">
    <w:name w:val="WW8Num296z1"/>
    <w:rsid w:val="00BC0293"/>
    <w:rPr>
      <w:rFonts w:ascii="Courier New" w:hAnsi="Courier New"/>
    </w:rPr>
  </w:style>
  <w:style w:type="character" w:customStyle="1" w:styleId="WW8Num296z2">
    <w:name w:val="WW8Num296z2"/>
    <w:rsid w:val="00BC0293"/>
    <w:rPr>
      <w:rFonts w:ascii="Wingdings" w:hAnsi="Wingdings"/>
    </w:rPr>
  </w:style>
  <w:style w:type="character" w:customStyle="1" w:styleId="WW8Num296z3">
    <w:name w:val="WW8Num296z3"/>
    <w:rsid w:val="00BC0293"/>
    <w:rPr>
      <w:rFonts w:ascii="Symbol" w:hAnsi="Symbol"/>
    </w:rPr>
  </w:style>
  <w:style w:type="character" w:customStyle="1" w:styleId="WW8Num299z0">
    <w:name w:val="WW8Num299z0"/>
    <w:rsid w:val="00BC0293"/>
    <w:rPr>
      <w:rFonts w:ascii="Arial" w:hAnsi="Arial"/>
      <w:b w:val="0"/>
      <w:i w:val="0"/>
      <w:sz w:val="22"/>
    </w:rPr>
  </w:style>
  <w:style w:type="character" w:customStyle="1" w:styleId="WW8Num300z0">
    <w:name w:val="WW8Num300z0"/>
    <w:rsid w:val="00BC0293"/>
    <w:rPr>
      <w:rFonts w:ascii="Symbol" w:hAnsi="Symbol"/>
      <w:sz w:val="20"/>
    </w:rPr>
  </w:style>
  <w:style w:type="character" w:customStyle="1" w:styleId="WW8Num300z1">
    <w:name w:val="WW8Num300z1"/>
    <w:rsid w:val="00BC0293"/>
    <w:rPr>
      <w:rFonts w:ascii="Courier New" w:hAnsi="Courier New"/>
      <w:sz w:val="20"/>
    </w:rPr>
  </w:style>
  <w:style w:type="character" w:customStyle="1" w:styleId="WW8Num300z2">
    <w:name w:val="WW8Num300z2"/>
    <w:rsid w:val="00BC0293"/>
    <w:rPr>
      <w:rFonts w:ascii="Wingdings" w:hAnsi="Wingdings"/>
      <w:sz w:val="20"/>
    </w:rPr>
  </w:style>
  <w:style w:type="character" w:customStyle="1" w:styleId="WW8Num301z0">
    <w:name w:val="WW8Num301z0"/>
    <w:rsid w:val="00BC0293"/>
    <w:rPr>
      <w:rFonts w:ascii="Times New Roman" w:hAnsi="Times New Roman"/>
    </w:rPr>
  </w:style>
  <w:style w:type="character" w:customStyle="1" w:styleId="WW8Num303z0">
    <w:name w:val="WW8Num303z0"/>
    <w:rsid w:val="00BC0293"/>
    <w:rPr>
      <w:b w:val="0"/>
    </w:rPr>
  </w:style>
  <w:style w:type="character" w:customStyle="1" w:styleId="WW8Num307z0">
    <w:name w:val="WW8Num307z0"/>
    <w:rsid w:val="00BC0293"/>
    <w:rPr>
      <w:rFonts w:ascii="Wingdings" w:hAnsi="Wingdings"/>
    </w:rPr>
  </w:style>
  <w:style w:type="character" w:customStyle="1" w:styleId="WW8Num307z1">
    <w:name w:val="WW8Num307z1"/>
    <w:rsid w:val="00BC0293"/>
    <w:rPr>
      <w:rFonts w:ascii="Courier New" w:hAnsi="Courier New" w:cs="Courier New"/>
    </w:rPr>
  </w:style>
  <w:style w:type="character" w:customStyle="1" w:styleId="WW8Num307z3">
    <w:name w:val="WW8Num307z3"/>
    <w:rsid w:val="00BC0293"/>
    <w:rPr>
      <w:rFonts w:ascii="Symbol" w:hAnsi="Symbol"/>
    </w:rPr>
  </w:style>
  <w:style w:type="character" w:customStyle="1" w:styleId="WW8Num309z0">
    <w:name w:val="WW8Num309z0"/>
    <w:rsid w:val="00BC0293"/>
    <w:rPr>
      <w:rFonts w:ascii="Arial" w:eastAsia="Times New Roman" w:hAnsi="Arial" w:cs="Arial"/>
    </w:rPr>
  </w:style>
  <w:style w:type="character" w:customStyle="1" w:styleId="WW8Num309z1">
    <w:name w:val="WW8Num309z1"/>
    <w:rsid w:val="00BC0293"/>
    <w:rPr>
      <w:rFonts w:ascii="Courier New" w:hAnsi="Courier New" w:cs="Courier New"/>
    </w:rPr>
  </w:style>
  <w:style w:type="character" w:customStyle="1" w:styleId="WW8Num309z2">
    <w:name w:val="WW8Num309z2"/>
    <w:rsid w:val="00BC0293"/>
    <w:rPr>
      <w:rFonts w:ascii="Wingdings" w:hAnsi="Wingdings"/>
    </w:rPr>
  </w:style>
  <w:style w:type="character" w:customStyle="1" w:styleId="WW8Num309z3">
    <w:name w:val="WW8Num309z3"/>
    <w:rsid w:val="00BC0293"/>
    <w:rPr>
      <w:rFonts w:ascii="Symbol" w:hAnsi="Symbol"/>
    </w:rPr>
  </w:style>
  <w:style w:type="character" w:customStyle="1" w:styleId="WW8Num312z0">
    <w:name w:val="WW8Num312z0"/>
    <w:rsid w:val="00BC0293"/>
    <w:rPr>
      <w:rFonts w:ascii="Arial" w:eastAsia="Times New Roman" w:hAnsi="Arial" w:cs="Arial"/>
    </w:rPr>
  </w:style>
  <w:style w:type="character" w:customStyle="1" w:styleId="WW8Num312z1">
    <w:name w:val="WW8Num312z1"/>
    <w:rsid w:val="00BC0293"/>
    <w:rPr>
      <w:rFonts w:ascii="Courier New" w:hAnsi="Courier New" w:cs="Courier New"/>
    </w:rPr>
  </w:style>
  <w:style w:type="character" w:customStyle="1" w:styleId="WW8Num312z2">
    <w:name w:val="WW8Num312z2"/>
    <w:rsid w:val="00BC0293"/>
    <w:rPr>
      <w:rFonts w:ascii="Wingdings" w:hAnsi="Wingdings"/>
    </w:rPr>
  </w:style>
  <w:style w:type="character" w:customStyle="1" w:styleId="WW8Num312z3">
    <w:name w:val="WW8Num312z3"/>
    <w:rsid w:val="00BC0293"/>
    <w:rPr>
      <w:rFonts w:ascii="Symbol" w:hAnsi="Symbol"/>
    </w:rPr>
  </w:style>
  <w:style w:type="character" w:customStyle="1" w:styleId="WW8Num313z0">
    <w:name w:val="WW8Num313z0"/>
    <w:rsid w:val="00BC0293"/>
    <w:rPr>
      <w:rFonts w:ascii="Symbol" w:hAnsi="Symbol" w:cs="Times New Roman"/>
    </w:rPr>
  </w:style>
  <w:style w:type="character" w:customStyle="1" w:styleId="WW8Num318z0">
    <w:name w:val="WW8Num318z0"/>
    <w:rsid w:val="00BC0293"/>
    <w:rPr>
      <w:rFonts w:ascii="Times New Roman" w:hAnsi="Times New Roman"/>
      <w:b w:val="0"/>
      <w:i w:val="0"/>
      <w:sz w:val="24"/>
      <w:u w:val="none"/>
    </w:rPr>
  </w:style>
  <w:style w:type="character" w:customStyle="1" w:styleId="WW8Num319z0">
    <w:name w:val="WW8Num319z0"/>
    <w:rsid w:val="00BC0293"/>
    <w:rPr>
      <w:rFonts w:ascii="Arial" w:hAnsi="Arial"/>
      <w:b/>
      <w:i w:val="0"/>
    </w:rPr>
  </w:style>
  <w:style w:type="character" w:customStyle="1" w:styleId="WW8Num319z1">
    <w:name w:val="WW8Num319z1"/>
    <w:rsid w:val="00BC0293"/>
    <w:rPr>
      <w:rFonts w:ascii="Courier New" w:hAnsi="Courier New" w:cs="Tahoma"/>
    </w:rPr>
  </w:style>
  <w:style w:type="character" w:customStyle="1" w:styleId="WW8Num319z2">
    <w:name w:val="WW8Num319z2"/>
    <w:rsid w:val="00BC0293"/>
    <w:rPr>
      <w:rFonts w:ascii="Wingdings" w:hAnsi="Wingdings"/>
    </w:rPr>
  </w:style>
  <w:style w:type="character" w:customStyle="1" w:styleId="WW8Num319z3">
    <w:name w:val="WW8Num319z3"/>
    <w:rsid w:val="00BC0293"/>
    <w:rPr>
      <w:rFonts w:ascii="Symbol" w:hAnsi="Symbol"/>
    </w:rPr>
  </w:style>
  <w:style w:type="character" w:customStyle="1" w:styleId="WW8Num321z0">
    <w:name w:val="WW8Num321z0"/>
    <w:rsid w:val="00BC0293"/>
    <w:rPr>
      <w:b/>
    </w:rPr>
  </w:style>
  <w:style w:type="character" w:customStyle="1" w:styleId="WW8Num324z0">
    <w:name w:val="WW8Num324z0"/>
    <w:rsid w:val="00BC0293"/>
    <w:rPr>
      <w:rFonts w:ascii="Symbol" w:hAnsi="Symbol"/>
    </w:rPr>
  </w:style>
  <w:style w:type="character" w:customStyle="1" w:styleId="WW8Num324z1">
    <w:name w:val="WW8Num324z1"/>
    <w:rsid w:val="00BC0293"/>
    <w:rPr>
      <w:rFonts w:ascii="Courier New" w:hAnsi="Courier New"/>
    </w:rPr>
  </w:style>
  <w:style w:type="character" w:customStyle="1" w:styleId="WW8Num324z2">
    <w:name w:val="WW8Num324z2"/>
    <w:rsid w:val="00BC0293"/>
    <w:rPr>
      <w:rFonts w:ascii="Wingdings" w:hAnsi="Wingdings"/>
    </w:rPr>
  </w:style>
  <w:style w:type="character" w:customStyle="1" w:styleId="WW8Num325z0">
    <w:name w:val="WW8Num325z0"/>
    <w:rsid w:val="00BC0293"/>
    <w:rPr>
      <w:rFonts w:ascii="Symbol" w:hAnsi="Symbol"/>
    </w:rPr>
  </w:style>
  <w:style w:type="character" w:customStyle="1" w:styleId="WW8Num328z0">
    <w:name w:val="WW8Num328z0"/>
    <w:rsid w:val="00BC0293"/>
    <w:rPr>
      <w:rFonts w:ascii="Symbol" w:hAnsi="Symbol"/>
    </w:rPr>
  </w:style>
  <w:style w:type="character" w:customStyle="1" w:styleId="WW8Num328z1">
    <w:name w:val="WW8Num328z1"/>
    <w:rsid w:val="00BC0293"/>
    <w:rPr>
      <w:rFonts w:ascii="Courier New" w:hAnsi="Courier New"/>
    </w:rPr>
  </w:style>
  <w:style w:type="character" w:customStyle="1" w:styleId="WW8Num328z2">
    <w:name w:val="WW8Num328z2"/>
    <w:rsid w:val="00BC0293"/>
    <w:rPr>
      <w:rFonts w:ascii="Wingdings" w:hAnsi="Wingdings"/>
    </w:rPr>
  </w:style>
  <w:style w:type="character" w:customStyle="1" w:styleId="WW8Num331z0">
    <w:name w:val="WW8Num331z0"/>
    <w:rsid w:val="00BC0293"/>
    <w:rPr>
      <w:rFonts w:ascii="Times New Roman" w:hAnsi="Times New Roman"/>
    </w:rPr>
  </w:style>
  <w:style w:type="character" w:customStyle="1" w:styleId="WW8Num333z0">
    <w:name w:val="WW8Num333z0"/>
    <w:rsid w:val="00BC0293"/>
    <w:rPr>
      <w:rFonts w:ascii="Arial" w:hAnsi="Arial" w:cs="Arial"/>
      <w:b w:val="0"/>
      <w:i/>
      <w:sz w:val="18"/>
      <w:szCs w:val="18"/>
    </w:rPr>
  </w:style>
  <w:style w:type="character" w:customStyle="1" w:styleId="WW8Num337z0">
    <w:name w:val="WW8Num337z0"/>
    <w:rsid w:val="00BC0293"/>
    <w:rPr>
      <w:rFonts w:ascii="Wingdings" w:hAnsi="Wingdings"/>
    </w:rPr>
  </w:style>
  <w:style w:type="character" w:customStyle="1" w:styleId="WW8Num337z1">
    <w:name w:val="WW8Num337z1"/>
    <w:rsid w:val="00BC0293"/>
    <w:rPr>
      <w:rFonts w:ascii="Courier New" w:hAnsi="Courier New" w:cs="Courier New"/>
    </w:rPr>
  </w:style>
  <w:style w:type="character" w:customStyle="1" w:styleId="WW8Num337z3">
    <w:name w:val="WW8Num337z3"/>
    <w:rsid w:val="00BC0293"/>
    <w:rPr>
      <w:rFonts w:ascii="Symbol" w:hAnsi="Symbol"/>
    </w:rPr>
  </w:style>
  <w:style w:type="character" w:customStyle="1" w:styleId="WW8Num338z0">
    <w:name w:val="WW8Num338z0"/>
    <w:rsid w:val="00BC0293"/>
    <w:rPr>
      <w:rFonts w:ascii="Symbol" w:hAnsi="Symbol"/>
    </w:rPr>
  </w:style>
  <w:style w:type="character" w:customStyle="1" w:styleId="WW8Num338z1">
    <w:name w:val="WW8Num338z1"/>
    <w:rsid w:val="00BC0293"/>
    <w:rPr>
      <w:rFonts w:ascii="Courier New" w:hAnsi="Courier New" w:cs="Courier New"/>
    </w:rPr>
  </w:style>
  <w:style w:type="character" w:customStyle="1" w:styleId="WW8Num338z2">
    <w:name w:val="WW8Num338z2"/>
    <w:rsid w:val="00BC0293"/>
    <w:rPr>
      <w:rFonts w:ascii="Wingdings" w:hAnsi="Wingdings"/>
    </w:rPr>
  </w:style>
  <w:style w:type="character" w:customStyle="1" w:styleId="WW8Num347z0">
    <w:name w:val="WW8Num347z0"/>
    <w:rsid w:val="00BC0293"/>
    <w:rPr>
      <w:rFonts w:ascii="Wingdings" w:hAnsi="Wingdings"/>
    </w:rPr>
  </w:style>
  <w:style w:type="character" w:customStyle="1" w:styleId="WW8Num347z1">
    <w:name w:val="WW8Num347z1"/>
    <w:rsid w:val="00BC0293"/>
    <w:rPr>
      <w:rFonts w:ascii="Courier New" w:hAnsi="Courier New" w:cs="Courier New"/>
    </w:rPr>
  </w:style>
  <w:style w:type="character" w:customStyle="1" w:styleId="WW8Num347z3">
    <w:name w:val="WW8Num347z3"/>
    <w:rsid w:val="00BC0293"/>
    <w:rPr>
      <w:rFonts w:ascii="Symbol" w:hAnsi="Symbol"/>
    </w:rPr>
  </w:style>
  <w:style w:type="character" w:customStyle="1" w:styleId="WW8Num349z0">
    <w:name w:val="WW8Num349z0"/>
    <w:rsid w:val="00BC0293"/>
    <w:rPr>
      <w:rFonts w:ascii="Wingdings" w:hAnsi="Wingdings"/>
    </w:rPr>
  </w:style>
  <w:style w:type="character" w:customStyle="1" w:styleId="WW8Num350z0">
    <w:name w:val="WW8Num350z0"/>
    <w:rsid w:val="00BC0293"/>
    <w:rPr>
      <w:b/>
    </w:rPr>
  </w:style>
  <w:style w:type="character" w:customStyle="1" w:styleId="WW8Num351z0">
    <w:name w:val="WW8Num351z0"/>
    <w:rsid w:val="00BC0293"/>
    <w:rPr>
      <w:rFonts w:ascii="Wingdings" w:hAnsi="Wingdings"/>
    </w:rPr>
  </w:style>
  <w:style w:type="character" w:customStyle="1" w:styleId="WW8Num351z1">
    <w:name w:val="WW8Num351z1"/>
    <w:rsid w:val="00BC0293"/>
    <w:rPr>
      <w:rFonts w:ascii="Courier New" w:hAnsi="Courier New" w:cs="Courier New"/>
    </w:rPr>
  </w:style>
  <w:style w:type="character" w:customStyle="1" w:styleId="WW8Num351z3">
    <w:name w:val="WW8Num351z3"/>
    <w:rsid w:val="00BC0293"/>
    <w:rPr>
      <w:rFonts w:ascii="Symbol" w:hAnsi="Symbol"/>
    </w:rPr>
  </w:style>
  <w:style w:type="character" w:customStyle="1" w:styleId="WW8Num354z0">
    <w:name w:val="WW8Num354z0"/>
    <w:rsid w:val="00BC0293"/>
    <w:rPr>
      <w:rFonts w:ascii="Times New Roman" w:hAnsi="Times New Roman"/>
    </w:rPr>
  </w:style>
  <w:style w:type="character" w:customStyle="1" w:styleId="WW8Num357z0">
    <w:name w:val="WW8Num357z0"/>
    <w:rsid w:val="00BC0293"/>
    <w:rPr>
      <w:rFonts w:ascii="Times New Roman" w:eastAsia="Times New Roman" w:hAnsi="Times New Roman" w:cs="Times New Roman"/>
    </w:rPr>
  </w:style>
  <w:style w:type="character" w:customStyle="1" w:styleId="WW8Num357z1">
    <w:name w:val="WW8Num357z1"/>
    <w:rsid w:val="00BC0293"/>
    <w:rPr>
      <w:rFonts w:ascii="Courier New" w:hAnsi="Courier New"/>
    </w:rPr>
  </w:style>
  <w:style w:type="character" w:customStyle="1" w:styleId="WW8Num357z2">
    <w:name w:val="WW8Num357z2"/>
    <w:rsid w:val="00BC0293"/>
    <w:rPr>
      <w:rFonts w:ascii="Wingdings" w:hAnsi="Wingdings"/>
    </w:rPr>
  </w:style>
  <w:style w:type="character" w:customStyle="1" w:styleId="WW8Num357z3">
    <w:name w:val="WW8Num357z3"/>
    <w:rsid w:val="00BC0293"/>
    <w:rPr>
      <w:rFonts w:ascii="Symbol" w:hAnsi="Symbol"/>
    </w:rPr>
  </w:style>
  <w:style w:type="character" w:customStyle="1" w:styleId="WW8Num358z0">
    <w:name w:val="WW8Num358z0"/>
    <w:rsid w:val="00BC0293"/>
    <w:rPr>
      <w:rFonts w:ascii="Times New Roman" w:hAnsi="Times New Roman"/>
    </w:rPr>
  </w:style>
  <w:style w:type="character" w:customStyle="1" w:styleId="WW8Num359z0">
    <w:name w:val="WW8Num359z0"/>
    <w:rsid w:val="00BC0293"/>
    <w:rPr>
      <w:rFonts w:ascii="Times New Roman" w:hAnsi="Times New Roman"/>
    </w:rPr>
  </w:style>
  <w:style w:type="character" w:customStyle="1" w:styleId="WW8Num361z0">
    <w:name w:val="WW8Num361z0"/>
    <w:rsid w:val="00BC0293"/>
    <w:rPr>
      <w:rFonts w:ascii="Symbol" w:hAnsi="Symbol"/>
    </w:rPr>
  </w:style>
  <w:style w:type="character" w:customStyle="1" w:styleId="WW8Num362z0">
    <w:name w:val="WW8Num362z0"/>
    <w:rsid w:val="00BC0293"/>
    <w:rPr>
      <w:rFonts w:ascii="Symbol" w:hAnsi="Symbol"/>
    </w:rPr>
  </w:style>
  <w:style w:type="character" w:customStyle="1" w:styleId="WW8Num367z0">
    <w:name w:val="WW8Num367z0"/>
    <w:rsid w:val="00BC0293"/>
    <w:rPr>
      <w:rFonts w:ascii="Wingdings" w:hAnsi="Wingdings"/>
    </w:rPr>
  </w:style>
  <w:style w:type="character" w:customStyle="1" w:styleId="WW8Num367z1">
    <w:name w:val="WW8Num367z1"/>
    <w:rsid w:val="00BC0293"/>
    <w:rPr>
      <w:rFonts w:ascii="Courier New" w:hAnsi="Courier New" w:cs="Courier New"/>
    </w:rPr>
  </w:style>
  <w:style w:type="character" w:customStyle="1" w:styleId="WW8Num367z3">
    <w:name w:val="WW8Num367z3"/>
    <w:rsid w:val="00BC0293"/>
    <w:rPr>
      <w:rFonts w:ascii="Symbol" w:hAnsi="Symbol"/>
    </w:rPr>
  </w:style>
  <w:style w:type="character" w:customStyle="1" w:styleId="WW8Num368z0">
    <w:name w:val="WW8Num368z0"/>
    <w:rsid w:val="00BC0293"/>
    <w:rPr>
      <w:rFonts w:ascii="Wingdings" w:hAnsi="Wingdings"/>
    </w:rPr>
  </w:style>
  <w:style w:type="character" w:customStyle="1" w:styleId="WW8Num368z1">
    <w:name w:val="WW8Num368z1"/>
    <w:rsid w:val="00BC0293"/>
    <w:rPr>
      <w:rFonts w:ascii="Courier New" w:hAnsi="Courier New" w:cs="Courier New"/>
    </w:rPr>
  </w:style>
  <w:style w:type="character" w:customStyle="1" w:styleId="WW8Num368z3">
    <w:name w:val="WW8Num368z3"/>
    <w:rsid w:val="00BC0293"/>
    <w:rPr>
      <w:rFonts w:ascii="Symbol" w:hAnsi="Symbol"/>
    </w:rPr>
  </w:style>
  <w:style w:type="character" w:customStyle="1" w:styleId="WW8Num370z0">
    <w:name w:val="WW8Num370z0"/>
    <w:rsid w:val="00BC0293"/>
    <w:rPr>
      <w:rFonts w:ascii="Symbol" w:hAnsi="Symbol"/>
    </w:rPr>
  </w:style>
  <w:style w:type="character" w:customStyle="1" w:styleId="WW8Num371z0">
    <w:name w:val="WW8Num371z0"/>
    <w:rsid w:val="00BC0293"/>
    <w:rPr>
      <w:rFonts w:ascii="Wingdings" w:hAnsi="Wingdings"/>
    </w:rPr>
  </w:style>
  <w:style w:type="character" w:customStyle="1" w:styleId="WW8Num371z1">
    <w:name w:val="WW8Num371z1"/>
    <w:rsid w:val="00BC0293"/>
    <w:rPr>
      <w:rFonts w:ascii="Courier New" w:hAnsi="Courier New" w:cs="Courier New"/>
    </w:rPr>
  </w:style>
  <w:style w:type="character" w:customStyle="1" w:styleId="WW8Num371z3">
    <w:name w:val="WW8Num371z3"/>
    <w:rsid w:val="00BC0293"/>
    <w:rPr>
      <w:rFonts w:ascii="Symbol" w:hAnsi="Symbol"/>
    </w:rPr>
  </w:style>
  <w:style w:type="character" w:customStyle="1" w:styleId="WW8Num372z0">
    <w:name w:val="WW8Num372z0"/>
    <w:rsid w:val="00BC0293"/>
    <w:rPr>
      <w:rFonts w:ascii="Times New Roman" w:hAnsi="Times New Roman"/>
    </w:rPr>
  </w:style>
  <w:style w:type="character" w:customStyle="1" w:styleId="WW8Num374z0">
    <w:name w:val="WW8Num374z0"/>
    <w:rsid w:val="00BC0293"/>
    <w:rPr>
      <w:rFonts w:ascii="Symbol" w:hAnsi="Symbol"/>
      <w:sz w:val="20"/>
    </w:rPr>
  </w:style>
  <w:style w:type="character" w:customStyle="1" w:styleId="WW8Num374z1">
    <w:name w:val="WW8Num374z1"/>
    <w:rsid w:val="00BC0293"/>
    <w:rPr>
      <w:rFonts w:ascii="Courier New" w:hAnsi="Courier New"/>
      <w:sz w:val="20"/>
    </w:rPr>
  </w:style>
  <w:style w:type="character" w:customStyle="1" w:styleId="WW8Num374z2">
    <w:name w:val="WW8Num374z2"/>
    <w:rsid w:val="00BC0293"/>
    <w:rPr>
      <w:rFonts w:ascii="Wingdings" w:hAnsi="Wingdings"/>
      <w:sz w:val="20"/>
    </w:rPr>
  </w:style>
  <w:style w:type="character" w:customStyle="1" w:styleId="WW8Num375z0">
    <w:name w:val="WW8Num375z0"/>
    <w:rsid w:val="00BC0293"/>
    <w:rPr>
      <w:rFonts w:ascii="Times New Roman" w:hAnsi="Times New Roman" w:cs="Times New Roman"/>
    </w:rPr>
  </w:style>
  <w:style w:type="character" w:customStyle="1" w:styleId="WW8Num376z0">
    <w:name w:val="WW8Num376z0"/>
    <w:rsid w:val="00BC0293"/>
    <w:rPr>
      <w:rFonts w:ascii="Symbol" w:hAnsi="Symbol"/>
    </w:rPr>
  </w:style>
  <w:style w:type="character" w:customStyle="1" w:styleId="WW8Num376z1">
    <w:name w:val="WW8Num376z1"/>
    <w:rsid w:val="00BC0293"/>
    <w:rPr>
      <w:rFonts w:ascii="Courier New" w:hAnsi="Courier New"/>
    </w:rPr>
  </w:style>
  <w:style w:type="character" w:customStyle="1" w:styleId="WW8Num376z2">
    <w:name w:val="WW8Num376z2"/>
    <w:rsid w:val="00BC0293"/>
    <w:rPr>
      <w:rFonts w:ascii="Wingdings" w:hAnsi="Wingdings"/>
    </w:rPr>
  </w:style>
  <w:style w:type="character" w:customStyle="1" w:styleId="WW8Num378z0">
    <w:name w:val="WW8Num378z0"/>
    <w:rsid w:val="00BC0293"/>
    <w:rPr>
      <w:rFonts w:ascii="Arial" w:eastAsia="Times New Roman" w:hAnsi="Arial" w:cs="Arial"/>
    </w:rPr>
  </w:style>
  <w:style w:type="character" w:customStyle="1" w:styleId="WW8Num378z1">
    <w:name w:val="WW8Num378z1"/>
    <w:rsid w:val="00BC0293"/>
    <w:rPr>
      <w:rFonts w:ascii="Courier New" w:hAnsi="Courier New" w:cs="Courier New"/>
    </w:rPr>
  </w:style>
  <w:style w:type="character" w:customStyle="1" w:styleId="WW8Num378z2">
    <w:name w:val="WW8Num378z2"/>
    <w:rsid w:val="00BC0293"/>
    <w:rPr>
      <w:rFonts w:ascii="Wingdings" w:hAnsi="Wingdings"/>
    </w:rPr>
  </w:style>
  <w:style w:type="character" w:customStyle="1" w:styleId="WW8Num378z3">
    <w:name w:val="WW8Num378z3"/>
    <w:rsid w:val="00BC0293"/>
    <w:rPr>
      <w:rFonts w:ascii="Symbol" w:hAnsi="Symbol"/>
    </w:rPr>
  </w:style>
  <w:style w:type="character" w:customStyle="1" w:styleId="WW8Num379z0">
    <w:name w:val="WW8Num379z0"/>
    <w:rsid w:val="00BC0293"/>
    <w:rPr>
      <w:rFonts w:ascii="Times New Roman" w:hAnsi="Times New Roman" w:cs="Times New Roman"/>
    </w:rPr>
  </w:style>
  <w:style w:type="character" w:customStyle="1" w:styleId="WW8Num381z0">
    <w:name w:val="WW8Num381z0"/>
    <w:rsid w:val="00BC0293"/>
    <w:rPr>
      <w:rFonts w:ascii="Times New Roman" w:hAnsi="Times New Roman"/>
      <w:b w:val="0"/>
      <w:i w:val="0"/>
      <w:sz w:val="24"/>
      <w:u w:val="none"/>
    </w:rPr>
  </w:style>
  <w:style w:type="character" w:customStyle="1" w:styleId="WW8Num382z0">
    <w:name w:val="WW8Num382z0"/>
    <w:rsid w:val="00BC0293"/>
    <w:rPr>
      <w:rFonts w:ascii="Times New Roman" w:hAnsi="Times New Roman" w:cs="Times New Roman"/>
    </w:rPr>
  </w:style>
  <w:style w:type="character" w:customStyle="1" w:styleId="WW8Num383z0">
    <w:name w:val="WW8Num383z0"/>
    <w:rsid w:val="00BC0293"/>
    <w:rPr>
      <w:rFonts w:ascii="Symbol" w:hAnsi="Symbol"/>
    </w:rPr>
  </w:style>
  <w:style w:type="character" w:customStyle="1" w:styleId="WW8Num384z0">
    <w:name w:val="WW8Num384z0"/>
    <w:rsid w:val="00BC0293"/>
    <w:rPr>
      <w:rFonts w:ascii="Symbol" w:hAnsi="Symbol"/>
    </w:rPr>
  </w:style>
  <w:style w:type="character" w:customStyle="1" w:styleId="WW8Num384z1">
    <w:name w:val="WW8Num384z1"/>
    <w:rsid w:val="00BC0293"/>
    <w:rPr>
      <w:rFonts w:ascii="Courier New" w:hAnsi="Courier New"/>
    </w:rPr>
  </w:style>
  <w:style w:type="character" w:customStyle="1" w:styleId="WW8Num384z2">
    <w:name w:val="WW8Num384z2"/>
    <w:rsid w:val="00BC0293"/>
    <w:rPr>
      <w:rFonts w:ascii="Wingdings" w:hAnsi="Wingdings"/>
    </w:rPr>
  </w:style>
  <w:style w:type="character" w:customStyle="1" w:styleId="WW8Num387z0">
    <w:name w:val="WW8Num387z0"/>
    <w:rsid w:val="00BC0293"/>
    <w:rPr>
      <w:b w:val="0"/>
    </w:rPr>
  </w:style>
  <w:style w:type="character" w:customStyle="1" w:styleId="WW8Num388z0">
    <w:name w:val="WW8Num388z0"/>
    <w:rsid w:val="00BC0293"/>
    <w:rPr>
      <w:rFonts w:ascii="Symbol" w:hAnsi="Symbol"/>
    </w:rPr>
  </w:style>
  <w:style w:type="character" w:customStyle="1" w:styleId="WW8Num389z0">
    <w:name w:val="WW8Num389z0"/>
    <w:rsid w:val="00BC0293"/>
    <w:rPr>
      <w:rFonts w:ascii="Times New Roman" w:hAnsi="Times New Roman"/>
    </w:rPr>
  </w:style>
  <w:style w:type="character" w:customStyle="1" w:styleId="WW8Num393z0">
    <w:name w:val="WW8Num393z0"/>
    <w:rsid w:val="00BC0293"/>
    <w:rPr>
      <w:rFonts w:ascii="Symbol" w:hAnsi="Symbol"/>
    </w:rPr>
  </w:style>
  <w:style w:type="character" w:customStyle="1" w:styleId="WW8Num394z0">
    <w:name w:val="WW8Num394z0"/>
    <w:rsid w:val="00BC0293"/>
    <w:rPr>
      <w:rFonts w:ascii="Wingdings" w:hAnsi="Wingdings"/>
    </w:rPr>
  </w:style>
  <w:style w:type="character" w:customStyle="1" w:styleId="WW8Num394z1">
    <w:name w:val="WW8Num394z1"/>
    <w:rsid w:val="00BC0293"/>
    <w:rPr>
      <w:rFonts w:ascii="Courier New" w:hAnsi="Courier New" w:cs="Courier New"/>
    </w:rPr>
  </w:style>
  <w:style w:type="character" w:customStyle="1" w:styleId="WW8Num394z3">
    <w:name w:val="WW8Num394z3"/>
    <w:rsid w:val="00BC0293"/>
    <w:rPr>
      <w:rFonts w:ascii="Symbol" w:hAnsi="Symbol"/>
    </w:rPr>
  </w:style>
  <w:style w:type="character" w:customStyle="1" w:styleId="WW8Num395z0">
    <w:name w:val="WW8Num395z0"/>
    <w:rsid w:val="00BC0293"/>
    <w:rPr>
      <w:rFonts w:ascii="Wingdings" w:hAnsi="Wingdings"/>
    </w:rPr>
  </w:style>
  <w:style w:type="character" w:customStyle="1" w:styleId="WW8Num395z1">
    <w:name w:val="WW8Num395z1"/>
    <w:rsid w:val="00BC0293"/>
    <w:rPr>
      <w:rFonts w:ascii="Courier New" w:hAnsi="Courier New" w:cs="Courier New"/>
    </w:rPr>
  </w:style>
  <w:style w:type="character" w:customStyle="1" w:styleId="WW8Num395z3">
    <w:name w:val="WW8Num395z3"/>
    <w:rsid w:val="00BC0293"/>
    <w:rPr>
      <w:rFonts w:ascii="Symbol" w:hAnsi="Symbol"/>
    </w:rPr>
  </w:style>
  <w:style w:type="character" w:customStyle="1" w:styleId="WW8Num397z0">
    <w:name w:val="WW8Num397z0"/>
    <w:rsid w:val="00BC0293"/>
    <w:rPr>
      <w:b w:val="0"/>
      <w:sz w:val="18"/>
    </w:rPr>
  </w:style>
  <w:style w:type="character" w:customStyle="1" w:styleId="WW8Num398z0">
    <w:name w:val="WW8Num398z0"/>
    <w:rsid w:val="00BC0293"/>
    <w:rPr>
      <w:rFonts w:ascii="Symbol" w:hAnsi="Symbol"/>
    </w:rPr>
  </w:style>
  <w:style w:type="character" w:customStyle="1" w:styleId="WW8Num399z0">
    <w:name w:val="WW8Num399z0"/>
    <w:rsid w:val="00BC0293"/>
    <w:rPr>
      <w:rFonts w:ascii="Symbol" w:hAnsi="Symbol"/>
    </w:rPr>
  </w:style>
  <w:style w:type="character" w:customStyle="1" w:styleId="WW8Num401z0">
    <w:name w:val="WW8Num401z0"/>
    <w:rsid w:val="00BC0293"/>
    <w:rPr>
      <w:rFonts w:ascii="Wingdings" w:hAnsi="Wingdings"/>
    </w:rPr>
  </w:style>
  <w:style w:type="character" w:customStyle="1" w:styleId="WW8Num401z1">
    <w:name w:val="WW8Num401z1"/>
    <w:rsid w:val="00BC0293"/>
    <w:rPr>
      <w:rFonts w:ascii="Courier New" w:hAnsi="Courier New" w:cs="Courier New"/>
    </w:rPr>
  </w:style>
  <w:style w:type="character" w:customStyle="1" w:styleId="WW8Num401z3">
    <w:name w:val="WW8Num401z3"/>
    <w:rsid w:val="00BC0293"/>
    <w:rPr>
      <w:rFonts w:ascii="Symbol" w:hAnsi="Symbol"/>
    </w:rPr>
  </w:style>
  <w:style w:type="character" w:customStyle="1" w:styleId="WW8Num407z0">
    <w:name w:val="WW8Num407z0"/>
    <w:rsid w:val="00BC0293"/>
    <w:rPr>
      <w:rFonts w:ascii="Wingdings" w:hAnsi="Wingdings"/>
    </w:rPr>
  </w:style>
  <w:style w:type="character" w:customStyle="1" w:styleId="WW8Num407z1">
    <w:name w:val="WW8Num407z1"/>
    <w:rsid w:val="00BC0293"/>
    <w:rPr>
      <w:rFonts w:ascii="Courier New" w:hAnsi="Courier New" w:cs="Courier New"/>
    </w:rPr>
  </w:style>
  <w:style w:type="character" w:customStyle="1" w:styleId="WW8Num407z3">
    <w:name w:val="WW8Num407z3"/>
    <w:rsid w:val="00BC0293"/>
    <w:rPr>
      <w:rFonts w:ascii="Symbol" w:hAnsi="Symbol"/>
    </w:rPr>
  </w:style>
  <w:style w:type="character" w:customStyle="1" w:styleId="WW8Num408z0">
    <w:name w:val="WW8Num408z0"/>
    <w:rsid w:val="00BC0293"/>
    <w:rPr>
      <w:rFonts w:ascii="Wingdings" w:hAnsi="Wingdings"/>
    </w:rPr>
  </w:style>
  <w:style w:type="character" w:customStyle="1" w:styleId="WW8Num408z1">
    <w:name w:val="WW8Num408z1"/>
    <w:rsid w:val="00BC0293"/>
    <w:rPr>
      <w:rFonts w:ascii="Courier New" w:hAnsi="Courier New" w:cs="Courier New"/>
    </w:rPr>
  </w:style>
  <w:style w:type="character" w:customStyle="1" w:styleId="WW8Num408z3">
    <w:name w:val="WW8Num408z3"/>
    <w:rsid w:val="00BC0293"/>
    <w:rPr>
      <w:rFonts w:ascii="Symbol" w:hAnsi="Symbol"/>
    </w:rPr>
  </w:style>
  <w:style w:type="character" w:customStyle="1" w:styleId="WW8Num410z0">
    <w:name w:val="WW8Num410z0"/>
    <w:rsid w:val="00BC0293"/>
    <w:rPr>
      <w:rFonts w:ascii="Symbol" w:hAnsi="Symbol"/>
    </w:rPr>
  </w:style>
  <w:style w:type="character" w:customStyle="1" w:styleId="WW8Num411z0">
    <w:name w:val="WW8Num411z0"/>
    <w:rsid w:val="00BC0293"/>
    <w:rPr>
      <w:rFonts w:ascii="Symbol" w:hAnsi="Symbol"/>
    </w:rPr>
  </w:style>
  <w:style w:type="character" w:customStyle="1" w:styleId="WW8Num412z0">
    <w:name w:val="WW8Num412z0"/>
    <w:rsid w:val="00BC0293"/>
    <w:rPr>
      <w:rFonts w:ascii="Times New Roman" w:hAnsi="Times New Roman"/>
    </w:rPr>
  </w:style>
  <w:style w:type="character" w:customStyle="1" w:styleId="WW8Num417z0">
    <w:name w:val="WW8Num417z0"/>
    <w:rsid w:val="00BC0293"/>
    <w:rPr>
      <w:rFonts w:ascii="Symbol" w:hAnsi="Symbol"/>
    </w:rPr>
  </w:style>
  <w:style w:type="character" w:customStyle="1" w:styleId="WW8Num419z0">
    <w:name w:val="WW8Num419z0"/>
    <w:rsid w:val="00BC0293"/>
    <w:rPr>
      <w:rFonts w:ascii="Arial" w:eastAsia="Times New Roman" w:hAnsi="Arial" w:cs="Arial"/>
    </w:rPr>
  </w:style>
  <w:style w:type="character" w:customStyle="1" w:styleId="WW8Num419z1">
    <w:name w:val="WW8Num419z1"/>
    <w:rsid w:val="00BC0293"/>
    <w:rPr>
      <w:rFonts w:ascii="Courier New" w:hAnsi="Courier New" w:cs="Courier New"/>
    </w:rPr>
  </w:style>
  <w:style w:type="character" w:customStyle="1" w:styleId="WW8Num419z2">
    <w:name w:val="WW8Num419z2"/>
    <w:rsid w:val="00BC0293"/>
    <w:rPr>
      <w:rFonts w:ascii="Wingdings" w:hAnsi="Wingdings"/>
    </w:rPr>
  </w:style>
  <w:style w:type="character" w:customStyle="1" w:styleId="WW8Num419z3">
    <w:name w:val="WW8Num419z3"/>
    <w:rsid w:val="00BC0293"/>
    <w:rPr>
      <w:rFonts w:ascii="Symbol" w:hAnsi="Symbol"/>
    </w:rPr>
  </w:style>
  <w:style w:type="character" w:customStyle="1" w:styleId="WW8Num420z0">
    <w:name w:val="WW8Num420z0"/>
    <w:rsid w:val="00BC0293"/>
    <w:rPr>
      <w:rFonts w:ascii="Symbol" w:hAnsi="Symbol"/>
    </w:rPr>
  </w:style>
  <w:style w:type="character" w:customStyle="1" w:styleId="WW8Num421z0">
    <w:name w:val="WW8Num421z0"/>
    <w:rsid w:val="00BC0293"/>
    <w:rPr>
      <w:rFonts w:ascii="Symbol" w:hAnsi="Symbol"/>
    </w:rPr>
  </w:style>
  <w:style w:type="character" w:customStyle="1" w:styleId="WW8Num428z0">
    <w:name w:val="WW8Num428z0"/>
    <w:rsid w:val="00BC0293"/>
    <w:rPr>
      <w:rFonts w:ascii="Times New Roman" w:hAnsi="Times New Roman"/>
    </w:rPr>
  </w:style>
  <w:style w:type="character" w:customStyle="1" w:styleId="WW8Num432z1">
    <w:name w:val="WW8Num432z1"/>
    <w:rsid w:val="00BC0293"/>
    <w:rPr>
      <w:rFonts w:ascii="Times New Roman" w:eastAsia="Times New Roman" w:hAnsi="Times New Roman" w:cs="Times New Roman"/>
    </w:rPr>
  </w:style>
  <w:style w:type="character" w:customStyle="1" w:styleId="WW8Num439z0">
    <w:name w:val="WW8Num439z0"/>
    <w:rsid w:val="00BC0293"/>
    <w:rPr>
      <w:rFonts w:ascii="Wingdings" w:hAnsi="Wingdings"/>
    </w:rPr>
  </w:style>
  <w:style w:type="character" w:customStyle="1" w:styleId="WW8Num439z1">
    <w:name w:val="WW8Num439z1"/>
    <w:rsid w:val="00BC0293"/>
    <w:rPr>
      <w:rFonts w:ascii="Courier New" w:hAnsi="Courier New" w:cs="Courier New"/>
    </w:rPr>
  </w:style>
  <w:style w:type="character" w:customStyle="1" w:styleId="WW8Num439z3">
    <w:name w:val="WW8Num439z3"/>
    <w:rsid w:val="00BC0293"/>
    <w:rPr>
      <w:rFonts w:ascii="Symbol" w:hAnsi="Symbol"/>
    </w:rPr>
  </w:style>
  <w:style w:type="character" w:customStyle="1" w:styleId="WW8Num441z0">
    <w:name w:val="WW8Num441z0"/>
    <w:rsid w:val="00BC0293"/>
    <w:rPr>
      <w:rFonts w:ascii="Wingdings" w:hAnsi="Wingdings"/>
    </w:rPr>
  </w:style>
  <w:style w:type="character" w:customStyle="1" w:styleId="WW8Num441z1">
    <w:name w:val="WW8Num441z1"/>
    <w:rsid w:val="00BC0293"/>
    <w:rPr>
      <w:rFonts w:ascii="Courier New" w:hAnsi="Courier New" w:cs="Courier New"/>
    </w:rPr>
  </w:style>
  <w:style w:type="character" w:customStyle="1" w:styleId="WW8Num441z3">
    <w:name w:val="WW8Num441z3"/>
    <w:rsid w:val="00BC0293"/>
    <w:rPr>
      <w:rFonts w:ascii="Symbol" w:hAnsi="Symbol"/>
    </w:rPr>
  </w:style>
  <w:style w:type="character" w:customStyle="1" w:styleId="WW8Num443z0">
    <w:name w:val="WW8Num443z0"/>
    <w:rsid w:val="00BC0293"/>
    <w:rPr>
      <w:rFonts w:ascii="Wingdings" w:hAnsi="Wingdings"/>
    </w:rPr>
  </w:style>
  <w:style w:type="character" w:customStyle="1" w:styleId="WW8Num445z0">
    <w:name w:val="WW8Num445z0"/>
    <w:rsid w:val="00BC0293"/>
    <w:rPr>
      <w:b/>
    </w:rPr>
  </w:style>
  <w:style w:type="character" w:customStyle="1" w:styleId="WW8Num446z0">
    <w:name w:val="WW8Num446z0"/>
    <w:rsid w:val="00BC0293"/>
    <w:rPr>
      <w:rFonts w:ascii="Times New Roman" w:hAnsi="Times New Roman"/>
    </w:rPr>
  </w:style>
  <w:style w:type="character" w:customStyle="1" w:styleId="WW8Num447z0">
    <w:name w:val="WW8Num447z0"/>
    <w:rsid w:val="00BC0293"/>
    <w:rPr>
      <w:rFonts w:ascii="Times New Roman" w:hAnsi="Times New Roman"/>
    </w:rPr>
  </w:style>
  <w:style w:type="character" w:customStyle="1" w:styleId="WW8Num448z0">
    <w:name w:val="WW8Num448z0"/>
    <w:rsid w:val="00BC0293"/>
    <w:rPr>
      <w:rFonts w:ascii="Times New Roman" w:eastAsia="Times New Roman" w:hAnsi="Times New Roman" w:cs="Times New Roman"/>
    </w:rPr>
  </w:style>
  <w:style w:type="character" w:customStyle="1" w:styleId="WW8Num448z1">
    <w:name w:val="WW8Num448z1"/>
    <w:rsid w:val="00BC0293"/>
    <w:rPr>
      <w:rFonts w:ascii="Courier New" w:hAnsi="Courier New"/>
    </w:rPr>
  </w:style>
  <w:style w:type="character" w:customStyle="1" w:styleId="WW8Num448z2">
    <w:name w:val="WW8Num448z2"/>
    <w:rsid w:val="00BC0293"/>
    <w:rPr>
      <w:rFonts w:ascii="Wingdings" w:hAnsi="Wingdings"/>
    </w:rPr>
  </w:style>
  <w:style w:type="character" w:customStyle="1" w:styleId="WW8Num448z3">
    <w:name w:val="WW8Num448z3"/>
    <w:rsid w:val="00BC0293"/>
    <w:rPr>
      <w:rFonts w:ascii="Symbol" w:hAnsi="Symbol"/>
    </w:rPr>
  </w:style>
  <w:style w:type="character" w:customStyle="1" w:styleId="WW8Num452z0">
    <w:name w:val="WW8Num452z0"/>
    <w:rsid w:val="00BC0293"/>
    <w:rPr>
      <w:rFonts w:ascii="Times New Roman" w:hAnsi="Times New Roman"/>
    </w:rPr>
  </w:style>
  <w:style w:type="character" w:customStyle="1" w:styleId="WW8Num453z0">
    <w:name w:val="WW8Num453z0"/>
    <w:rsid w:val="00BC0293"/>
    <w:rPr>
      <w:rFonts w:ascii="Times New Roman" w:hAnsi="Times New Roman"/>
      <w:b w:val="0"/>
      <w:i w:val="0"/>
      <w:sz w:val="24"/>
      <w:u w:val="none"/>
    </w:rPr>
  </w:style>
  <w:style w:type="character" w:customStyle="1" w:styleId="WW8Num457z0">
    <w:name w:val="WW8Num457z0"/>
    <w:rsid w:val="00BC0293"/>
    <w:rPr>
      <w:rFonts w:ascii="Symbol" w:hAnsi="Symbol"/>
    </w:rPr>
  </w:style>
  <w:style w:type="character" w:customStyle="1" w:styleId="WW8Num459z0">
    <w:name w:val="WW8Num459z0"/>
    <w:rsid w:val="00BC0293"/>
    <w:rPr>
      <w:rFonts w:ascii="Symbol" w:hAnsi="Symbol"/>
    </w:rPr>
  </w:style>
  <w:style w:type="character" w:customStyle="1" w:styleId="WW8Num461z0">
    <w:name w:val="WW8Num461z0"/>
    <w:rsid w:val="00BC0293"/>
    <w:rPr>
      <w:rFonts w:ascii="Wingdings" w:hAnsi="Wingdings"/>
    </w:rPr>
  </w:style>
  <w:style w:type="character" w:customStyle="1" w:styleId="WW8Num461z1">
    <w:name w:val="WW8Num461z1"/>
    <w:rsid w:val="00BC0293"/>
    <w:rPr>
      <w:rFonts w:ascii="Courier New" w:hAnsi="Courier New" w:cs="Courier New"/>
    </w:rPr>
  </w:style>
  <w:style w:type="character" w:customStyle="1" w:styleId="WW8Num461z3">
    <w:name w:val="WW8Num461z3"/>
    <w:rsid w:val="00BC0293"/>
    <w:rPr>
      <w:rFonts w:ascii="Symbol" w:hAnsi="Symbol"/>
    </w:rPr>
  </w:style>
  <w:style w:type="character" w:customStyle="1" w:styleId="WW8Num462z0">
    <w:name w:val="WW8Num462z0"/>
    <w:rsid w:val="00BC0293"/>
    <w:rPr>
      <w:rFonts w:ascii="Wingdings" w:hAnsi="Wingdings"/>
    </w:rPr>
  </w:style>
  <w:style w:type="character" w:customStyle="1" w:styleId="WW8Num462z1">
    <w:name w:val="WW8Num462z1"/>
    <w:rsid w:val="00BC0293"/>
    <w:rPr>
      <w:rFonts w:ascii="Courier New" w:hAnsi="Courier New" w:cs="Courier New"/>
    </w:rPr>
  </w:style>
  <w:style w:type="character" w:customStyle="1" w:styleId="WW8Num462z3">
    <w:name w:val="WW8Num462z3"/>
    <w:rsid w:val="00BC0293"/>
    <w:rPr>
      <w:rFonts w:ascii="Symbol" w:hAnsi="Symbol"/>
    </w:rPr>
  </w:style>
  <w:style w:type="character" w:customStyle="1" w:styleId="WW8Num464z0">
    <w:name w:val="WW8Num464z0"/>
    <w:rsid w:val="00BC0293"/>
    <w:rPr>
      <w:rFonts w:ascii="Arial" w:hAnsi="Arial"/>
      <w:b w:val="0"/>
      <w:i w:val="0"/>
      <w:sz w:val="22"/>
    </w:rPr>
  </w:style>
  <w:style w:type="character" w:customStyle="1" w:styleId="WW8Num471z0">
    <w:name w:val="WW8Num471z0"/>
    <w:rsid w:val="00BC0293"/>
    <w:rPr>
      <w:rFonts w:ascii="Symbol" w:hAnsi="Symbol"/>
    </w:rPr>
  </w:style>
  <w:style w:type="character" w:customStyle="1" w:styleId="WW8Num472z0">
    <w:name w:val="WW8Num472z0"/>
    <w:rsid w:val="00BC0293"/>
    <w:rPr>
      <w:b/>
      <w:u w:val="none"/>
    </w:rPr>
  </w:style>
  <w:style w:type="character" w:customStyle="1" w:styleId="WW8Num475z0">
    <w:name w:val="WW8Num475z0"/>
    <w:rsid w:val="00BC0293"/>
    <w:rPr>
      <w:rFonts w:ascii="Wingdings" w:hAnsi="Wingdings"/>
    </w:rPr>
  </w:style>
  <w:style w:type="character" w:customStyle="1" w:styleId="WW8Num475z1">
    <w:name w:val="WW8Num475z1"/>
    <w:rsid w:val="00BC0293"/>
    <w:rPr>
      <w:rFonts w:ascii="Courier New" w:hAnsi="Courier New" w:cs="Courier New"/>
    </w:rPr>
  </w:style>
  <w:style w:type="character" w:customStyle="1" w:styleId="WW8Num475z3">
    <w:name w:val="WW8Num475z3"/>
    <w:rsid w:val="00BC0293"/>
    <w:rPr>
      <w:rFonts w:ascii="Symbol" w:hAnsi="Symbol"/>
    </w:rPr>
  </w:style>
  <w:style w:type="character" w:customStyle="1" w:styleId="WW8Num476z0">
    <w:name w:val="WW8Num476z0"/>
    <w:rsid w:val="00BC0293"/>
    <w:rPr>
      <w:rFonts w:ascii="Wingdings" w:hAnsi="Wingdings"/>
    </w:rPr>
  </w:style>
  <w:style w:type="character" w:customStyle="1" w:styleId="WW8Num476z1">
    <w:name w:val="WW8Num476z1"/>
    <w:rsid w:val="00BC0293"/>
    <w:rPr>
      <w:rFonts w:ascii="Courier New" w:hAnsi="Courier New"/>
    </w:rPr>
  </w:style>
  <w:style w:type="character" w:customStyle="1" w:styleId="WW8Num476z3">
    <w:name w:val="WW8Num476z3"/>
    <w:rsid w:val="00BC0293"/>
    <w:rPr>
      <w:rFonts w:ascii="Symbol" w:hAnsi="Symbol"/>
    </w:rPr>
  </w:style>
  <w:style w:type="character" w:customStyle="1" w:styleId="WW8Num477z0">
    <w:name w:val="WW8Num477z0"/>
    <w:rsid w:val="00BC0293"/>
    <w:rPr>
      <w:rFonts w:ascii="Symbol" w:hAnsi="Symbol"/>
    </w:rPr>
  </w:style>
  <w:style w:type="character" w:customStyle="1" w:styleId="WW8Num479z0">
    <w:name w:val="WW8Num479z0"/>
    <w:rsid w:val="00BC0293"/>
    <w:rPr>
      <w:rFonts w:ascii="Symbol" w:hAnsi="Symbol"/>
    </w:rPr>
  </w:style>
  <w:style w:type="character" w:customStyle="1" w:styleId="WW8Num479z1">
    <w:name w:val="WW8Num479z1"/>
    <w:rsid w:val="00BC0293"/>
    <w:rPr>
      <w:rFonts w:ascii="Courier New" w:hAnsi="Courier New"/>
    </w:rPr>
  </w:style>
  <w:style w:type="character" w:customStyle="1" w:styleId="WW8Num479z2">
    <w:name w:val="WW8Num479z2"/>
    <w:rsid w:val="00BC0293"/>
    <w:rPr>
      <w:rFonts w:ascii="Wingdings" w:hAnsi="Wingdings"/>
    </w:rPr>
  </w:style>
  <w:style w:type="character" w:customStyle="1" w:styleId="WW8Num480z0">
    <w:name w:val="WW8Num480z0"/>
    <w:rsid w:val="00BC0293"/>
    <w:rPr>
      <w:rFonts w:ascii="Tahoma" w:eastAsia="Times New Roman" w:hAnsi="Tahoma" w:cs="Arial Narrow"/>
    </w:rPr>
  </w:style>
  <w:style w:type="character" w:customStyle="1" w:styleId="WW8Num480z1">
    <w:name w:val="WW8Num480z1"/>
    <w:rsid w:val="00BC0293"/>
    <w:rPr>
      <w:rFonts w:ascii="Courier New" w:hAnsi="Courier New"/>
    </w:rPr>
  </w:style>
  <w:style w:type="character" w:customStyle="1" w:styleId="WW8Num480z2">
    <w:name w:val="WW8Num480z2"/>
    <w:rsid w:val="00BC0293"/>
    <w:rPr>
      <w:rFonts w:ascii="Wingdings" w:hAnsi="Wingdings"/>
    </w:rPr>
  </w:style>
  <w:style w:type="character" w:customStyle="1" w:styleId="WW8Num480z3">
    <w:name w:val="WW8Num480z3"/>
    <w:rsid w:val="00BC0293"/>
    <w:rPr>
      <w:rFonts w:ascii="Symbol" w:hAnsi="Symbol"/>
    </w:rPr>
  </w:style>
  <w:style w:type="character" w:customStyle="1" w:styleId="WW8Num483z0">
    <w:name w:val="WW8Num483z0"/>
    <w:rsid w:val="00BC0293"/>
    <w:rPr>
      <w:rFonts w:ascii="Times New Roman" w:hAnsi="Times New Roman"/>
      <w:b w:val="0"/>
      <w:i w:val="0"/>
      <w:sz w:val="24"/>
      <w:u w:val="none"/>
    </w:rPr>
  </w:style>
  <w:style w:type="character" w:customStyle="1" w:styleId="WW8Num484z0">
    <w:name w:val="WW8Num484z0"/>
    <w:rsid w:val="00BC0293"/>
    <w:rPr>
      <w:rFonts w:ascii="Times New Roman" w:hAnsi="Times New Roman"/>
    </w:rPr>
  </w:style>
  <w:style w:type="character" w:customStyle="1" w:styleId="WW8Num487z0">
    <w:name w:val="WW8Num487z0"/>
    <w:rsid w:val="00BC0293"/>
    <w:rPr>
      <w:rFonts w:ascii="Symbol" w:hAnsi="Symbol"/>
    </w:rPr>
  </w:style>
  <w:style w:type="character" w:customStyle="1" w:styleId="WW8Num487z1">
    <w:name w:val="WW8Num487z1"/>
    <w:rsid w:val="00BC0293"/>
    <w:rPr>
      <w:rFonts w:ascii="Courier New" w:hAnsi="Courier New" w:cs="Courier New"/>
    </w:rPr>
  </w:style>
  <w:style w:type="character" w:customStyle="1" w:styleId="WW8Num487z2">
    <w:name w:val="WW8Num487z2"/>
    <w:rsid w:val="00BC0293"/>
    <w:rPr>
      <w:rFonts w:ascii="Wingdings" w:hAnsi="Wingdings"/>
    </w:rPr>
  </w:style>
  <w:style w:type="character" w:customStyle="1" w:styleId="WW8Num489z0">
    <w:name w:val="WW8Num489z0"/>
    <w:rsid w:val="00BC0293"/>
    <w:rPr>
      <w:rFonts w:ascii="Wingdings" w:hAnsi="Wingdings"/>
    </w:rPr>
  </w:style>
  <w:style w:type="character" w:customStyle="1" w:styleId="WW8Num489z1">
    <w:name w:val="WW8Num489z1"/>
    <w:rsid w:val="00BC0293"/>
    <w:rPr>
      <w:rFonts w:ascii="Courier New" w:hAnsi="Courier New" w:cs="Courier New"/>
    </w:rPr>
  </w:style>
  <w:style w:type="character" w:customStyle="1" w:styleId="WW8Num489z3">
    <w:name w:val="WW8Num489z3"/>
    <w:rsid w:val="00BC0293"/>
    <w:rPr>
      <w:rFonts w:ascii="Symbol" w:hAnsi="Symbol"/>
    </w:rPr>
  </w:style>
  <w:style w:type="character" w:customStyle="1" w:styleId="WW8Num492z0">
    <w:name w:val="WW8Num492z0"/>
    <w:rsid w:val="00BC0293"/>
    <w:rPr>
      <w:rFonts w:ascii="Symbol" w:hAnsi="Symbol"/>
    </w:rPr>
  </w:style>
  <w:style w:type="character" w:customStyle="1" w:styleId="WW8Num492z1">
    <w:name w:val="WW8Num492z1"/>
    <w:rsid w:val="00BC0293"/>
    <w:rPr>
      <w:rFonts w:ascii="Courier New" w:hAnsi="Courier New" w:cs="Courier New"/>
    </w:rPr>
  </w:style>
  <w:style w:type="character" w:customStyle="1" w:styleId="WW8Num492z2">
    <w:name w:val="WW8Num492z2"/>
    <w:rsid w:val="00BC0293"/>
    <w:rPr>
      <w:rFonts w:ascii="Wingdings" w:hAnsi="Wingdings"/>
    </w:rPr>
  </w:style>
  <w:style w:type="character" w:customStyle="1" w:styleId="WW8Num499z0">
    <w:name w:val="WW8Num499z0"/>
    <w:rsid w:val="00BC0293"/>
    <w:rPr>
      <w:rFonts w:ascii="Times New Roman" w:hAnsi="Times New Roman" w:cs="Times New Roman"/>
    </w:rPr>
  </w:style>
  <w:style w:type="character" w:customStyle="1" w:styleId="WW8Num499z1">
    <w:name w:val="WW8Num499z1"/>
    <w:rsid w:val="00BC0293"/>
    <w:rPr>
      <w:rFonts w:ascii="Times New Roman" w:hAnsi="Times New Roman" w:cs="Times New Roman"/>
      <w:b w:val="0"/>
      <w:i w:val="0"/>
    </w:rPr>
  </w:style>
  <w:style w:type="character" w:customStyle="1" w:styleId="WW8Num503z0">
    <w:name w:val="WW8Num503z0"/>
    <w:rsid w:val="00BC0293"/>
    <w:rPr>
      <w:rFonts w:ascii="Wingdings" w:hAnsi="Wingdings"/>
    </w:rPr>
  </w:style>
  <w:style w:type="character" w:customStyle="1" w:styleId="WW8Num503z1">
    <w:name w:val="WW8Num503z1"/>
    <w:rsid w:val="00BC0293"/>
    <w:rPr>
      <w:rFonts w:ascii="Courier New" w:hAnsi="Courier New" w:cs="Courier New"/>
    </w:rPr>
  </w:style>
  <w:style w:type="character" w:customStyle="1" w:styleId="WW8Num503z3">
    <w:name w:val="WW8Num503z3"/>
    <w:rsid w:val="00BC0293"/>
    <w:rPr>
      <w:rFonts w:ascii="Symbol" w:hAnsi="Symbol"/>
    </w:rPr>
  </w:style>
  <w:style w:type="character" w:customStyle="1" w:styleId="WW8Num504z0">
    <w:name w:val="WW8Num504z0"/>
    <w:rsid w:val="00BC0293"/>
    <w:rPr>
      <w:rFonts w:ascii="Symbol" w:hAnsi="Symbol"/>
    </w:rPr>
  </w:style>
  <w:style w:type="character" w:customStyle="1" w:styleId="WW8Num504z1">
    <w:name w:val="WW8Num504z1"/>
    <w:rsid w:val="00BC0293"/>
    <w:rPr>
      <w:rFonts w:ascii="Tahoma" w:eastAsia="Times New Roman" w:hAnsi="Tahoma" w:cs="Arial Narrow"/>
    </w:rPr>
  </w:style>
  <w:style w:type="character" w:customStyle="1" w:styleId="WW8Num504z2">
    <w:name w:val="WW8Num504z2"/>
    <w:rsid w:val="00BC0293"/>
    <w:rPr>
      <w:rFonts w:ascii="Wingdings" w:hAnsi="Wingdings"/>
    </w:rPr>
  </w:style>
  <w:style w:type="character" w:customStyle="1" w:styleId="WW8Num504z4">
    <w:name w:val="WW8Num504z4"/>
    <w:rsid w:val="00BC0293"/>
    <w:rPr>
      <w:rFonts w:ascii="Courier New" w:hAnsi="Courier New"/>
    </w:rPr>
  </w:style>
  <w:style w:type="character" w:customStyle="1" w:styleId="WW8Num510z0">
    <w:name w:val="WW8Num510z0"/>
    <w:rsid w:val="00BC0293"/>
    <w:rPr>
      <w:rFonts w:ascii="Times New Roman" w:eastAsia="Times New Roman" w:hAnsi="Times New Roman" w:cs="Times New Roman"/>
    </w:rPr>
  </w:style>
  <w:style w:type="character" w:customStyle="1" w:styleId="WW8Num510z1">
    <w:name w:val="WW8Num510z1"/>
    <w:rsid w:val="00BC0293"/>
    <w:rPr>
      <w:rFonts w:ascii="Courier New" w:hAnsi="Courier New"/>
    </w:rPr>
  </w:style>
  <w:style w:type="character" w:customStyle="1" w:styleId="WW8Num510z2">
    <w:name w:val="WW8Num510z2"/>
    <w:rsid w:val="00BC0293"/>
    <w:rPr>
      <w:rFonts w:ascii="Wingdings" w:hAnsi="Wingdings"/>
    </w:rPr>
  </w:style>
  <w:style w:type="character" w:customStyle="1" w:styleId="WW8Num510z3">
    <w:name w:val="WW8Num510z3"/>
    <w:rsid w:val="00BC0293"/>
    <w:rPr>
      <w:rFonts w:ascii="Symbol" w:hAnsi="Symbol"/>
    </w:rPr>
  </w:style>
  <w:style w:type="character" w:customStyle="1" w:styleId="WW8Num513z0">
    <w:name w:val="WW8Num513z0"/>
    <w:rsid w:val="00BC0293"/>
    <w:rPr>
      <w:rFonts w:ascii="Wingdings" w:hAnsi="Wingdings"/>
    </w:rPr>
  </w:style>
  <w:style w:type="character" w:customStyle="1" w:styleId="WW8Num513z1">
    <w:name w:val="WW8Num513z1"/>
    <w:rsid w:val="00BC0293"/>
    <w:rPr>
      <w:rFonts w:ascii="Courier New" w:hAnsi="Courier New" w:cs="Courier New"/>
    </w:rPr>
  </w:style>
  <w:style w:type="character" w:customStyle="1" w:styleId="WW8Num513z3">
    <w:name w:val="WW8Num513z3"/>
    <w:rsid w:val="00BC0293"/>
    <w:rPr>
      <w:rFonts w:ascii="Symbol" w:hAnsi="Symbol"/>
    </w:rPr>
  </w:style>
  <w:style w:type="character" w:customStyle="1" w:styleId="WW8Num515z0">
    <w:name w:val="WW8Num515z0"/>
    <w:rsid w:val="00BC0293"/>
    <w:rPr>
      <w:u w:val="single"/>
    </w:rPr>
  </w:style>
  <w:style w:type="character" w:customStyle="1" w:styleId="WW8Num516z0">
    <w:name w:val="WW8Num516z0"/>
    <w:rsid w:val="00BC0293"/>
    <w:rPr>
      <w:rFonts w:ascii="Times New Roman" w:eastAsia="Times New Roman" w:hAnsi="Times New Roman" w:cs="Times New Roman"/>
    </w:rPr>
  </w:style>
  <w:style w:type="character" w:customStyle="1" w:styleId="WW8Num516z1">
    <w:name w:val="WW8Num516z1"/>
    <w:rsid w:val="00BC0293"/>
    <w:rPr>
      <w:rFonts w:ascii="Courier New" w:hAnsi="Courier New" w:cs="Courier New"/>
    </w:rPr>
  </w:style>
  <w:style w:type="character" w:customStyle="1" w:styleId="WW8Num516z2">
    <w:name w:val="WW8Num516z2"/>
    <w:rsid w:val="00BC0293"/>
    <w:rPr>
      <w:rFonts w:ascii="Wingdings" w:hAnsi="Wingdings"/>
    </w:rPr>
  </w:style>
  <w:style w:type="character" w:customStyle="1" w:styleId="WW8Num516z3">
    <w:name w:val="WW8Num516z3"/>
    <w:rsid w:val="00BC0293"/>
    <w:rPr>
      <w:rFonts w:ascii="Symbol" w:hAnsi="Symbol"/>
    </w:rPr>
  </w:style>
  <w:style w:type="character" w:customStyle="1" w:styleId="WW8Num517z0">
    <w:name w:val="WW8Num517z0"/>
    <w:rsid w:val="00BC0293"/>
    <w:rPr>
      <w:rFonts w:ascii="Symbol" w:hAnsi="Symbol"/>
    </w:rPr>
  </w:style>
  <w:style w:type="character" w:customStyle="1" w:styleId="WW8Num520z0">
    <w:name w:val="WW8Num520z0"/>
    <w:rsid w:val="00BC0293"/>
    <w:rPr>
      <w:b w:val="0"/>
    </w:rPr>
  </w:style>
  <w:style w:type="character" w:customStyle="1" w:styleId="WW8Num521z0">
    <w:name w:val="WW8Num521z0"/>
    <w:rsid w:val="00BC0293"/>
    <w:rPr>
      <w:rFonts w:ascii="Symbol" w:hAnsi="Symbol"/>
    </w:rPr>
  </w:style>
  <w:style w:type="character" w:customStyle="1" w:styleId="WW8Num524z0">
    <w:name w:val="WW8Num524z0"/>
    <w:rsid w:val="00BC0293"/>
    <w:rPr>
      <w:rFonts w:ascii="Times New Roman" w:eastAsia="Times New Roman" w:hAnsi="Times New Roman" w:cs="Times New Roman"/>
    </w:rPr>
  </w:style>
  <w:style w:type="character" w:customStyle="1" w:styleId="WW8Num524z1">
    <w:name w:val="WW8Num524z1"/>
    <w:rsid w:val="00BC0293"/>
    <w:rPr>
      <w:rFonts w:ascii="Courier New" w:hAnsi="Courier New"/>
    </w:rPr>
  </w:style>
  <w:style w:type="character" w:customStyle="1" w:styleId="WW8Num524z2">
    <w:name w:val="WW8Num524z2"/>
    <w:rsid w:val="00BC0293"/>
    <w:rPr>
      <w:rFonts w:ascii="Wingdings" w:hAnsi="Wingdings"/>
    </w:rPr>
  </w:style>
  <w:style w:type="character" w:customStyle="1" w:styleId="WW8Num524z3">
    <w:name w:val="WW8Num524z3"/>
    <w:rsid w:val="00BC0293"/>
    <w:rPr>
      <w:rFonts w:ascii="Symbol" w:hAnsi="Symbol"/>
    </w:rPr>
  </w:style>
  <w:style w:type="character" w:customStyle="1" w:styleId="WW8Num528z0">
    <w:name w:val="WW8Num528z0"/>
    <w:rsid w:val="00BC0293"/>
    <w:rPr>
      <w:rFonts w:ascii="Courier New" w:hAnsi="Courier New"/>
    </w:rPr>
  </w:style>
  <w:style w:type="character" w:customStyle="1" w:styleId="WW8Num528z2">
    <w:name w:val="WW8Num528z2"/>
    <w:rsid w:val="00BC0293"/>
    <w:rPr>
      <w:rFonts w:ascii="Wingdings" w:hAnsi="Wingdings"/>
    </w:rPr>
  </w:style>
  <w:style w:type="character" w:customStyle="1" w:styleId="WW8Num528z3">
    <w:name w:val="WW8Num528z3"/>
    <w:rsid w:val="00BC0293"/>
    <w:rPr>
      <w:rFonts w:ascii="Symbol" w:hAnsi="Symbol"/>
    </w:rPr>
  </w:style>
  <w:style w:type="character" w:customStyle="1" w:styleId="WW8Num529z0">
    <w:name w:val="WW8Num529z0"/>
    <w:rsid w:val="00BC0293"/>
    <w:rPr>
      <w:rFonts w:ascii="Times New Roman" w:hAnsi="Times New Roman"/>
    </w:rPr>
  </w:style>
  <w:style w:type="character" w:customStyle="1" w:styleId="WW8Num531z0">
    <w:name w:val="WW8Num531z0"/>
    <w:rsid w:val="00BC0293"/>
    <w:rPr>
      <w:rFonts w:ascii="Symbol" w:hAnsi="Symbol"/>
    </w:rPr>
  </w:style>
  <w:style w:type="character" w:customStyle="1" w:styleId="WW8Num535z0">
    <w:name w:val="WW8Num535z0"/>
    <w:rsid w:val="00BC0293"/>
    <w:rPr>
      <w:rFonts w:ascii="Symbol" w:hAnsi="Symbol"/>
    </w:rPr>
  </w:style>
  <w:style w:type="character" w:customStyle="1" w:styleId="WW8Num535z1">
    <w:name w:val="WW8Num535z1"/>
    <w:rsid w:val="00BC0293"/>
    <w:rPr>
      <w:rFonts w:ascii="Courier New" w:hAnsi="Courier New" w:cs="Courier New"/>
    </w:rPr>
  </w:style>
  <w:style w:type="character" w:customStyle="1" w:styleId="WW8Num535z2">
    <w:name w:val="WW8Num535z2"/>
    <w:rsid w:val="00BC0293"/>
    <w:rPr>
      <w:rFonts w:ascii="Wingdings" w:hAnsi="Wingdings"/>
    </w:rPr>
  </w:style>
  <w:style w:type="character" w:customStyle="1" w:styleId="WW8Num536z0">
    <w:name w:val="WW8Num536z0"/>
    <w:rsid w:val="00BC0293"/>
    <w:rPr>
      <w:rFonts w:ascii="Times New Roman" w:hAnsi="Times New Roman"/>
    </w:rPr>
  </w:style>
  <w:style w:type="character" w:customStyle="1" w:styleId="WW8Num537z0">
    <w:name w:val="WW8Num537z0"/>
    <w:rsid w:val="00BC0293"/>
    <w:rPr>
      <w:rFonts w:ascii="Symbol" w:hAnsi="Symbol"/>
    </w:rPr>
  </w:style>
  <w:style w:type="character" w:customStyle="1" w:styleId="WW8Num537z1">
    <w:name w:val="WW8Num537z1"/>
    <w:rsid w:val="00BC0293"/>
    <w:rPr>
      <w:rFonts w:ascii="Courier New" w:hAnsi="Courier New" w:cs="Courier New"/>
    </w:rPr>
  </w:style>
  <w:style w:type="character" w:customStyle="1" w:styleId="WW8Num537z2">
    <w:name w:val="WW8Num537z2"/>
    <w:rsid w:val="00BC0293"/>
    <w:rPr>
      <w:rFonts w:ascii="Wingdings" w:hAnsi="Wingdings"/>
    </w:rPr>
  </w:style>
  <w:style w:type="character" w:customStyle="1" w:styleId="WW8Num539z0">
    <w:name w:val="WW8Num539z0"/>
    <w:rsid w:val="00BC0293"/>
    <w:rPr>
      <w:rFonts w:ascii="Symbol" w:hAnsi="Symbol"/>
    </w:rPr>
  </w:style>
  <w:style w:type="character" w:customStyle="1" w:styleId="WW8Num539z1">
    <w:name w:val="WW8Num539z1"/>
    <w:rsid w:val="00BC0293"/>
    <w:rPr>
      <w:rFonts w:ascii="Courier New" w:hAnsi="Courier New" w:cs="Courier New"/>
    </w:rPr>
  </w:style>
  <w:style w:type="character" w:customStyle="1" w:styleId="WW8Num539z2">
    <w:name w:val="WW8Num539z2"/>
    <w:rsid w:val="00BC0293"/>
    <w:rPr>
      <w:rFonts w:ascii="Wingdings" w:hAnsi="Wingdings"/>
    </w:rPr>
  </w:style>
  <w:style w:type="character" w:customStyle="1" w:styleId="WW8Num540z0">
    <w:name w:val="WW8Num540z0"/>
    <w:rsid w:val="00BC0293"/>
    <w:rPr>
      <w:rFonts w:ascii="Wingdings" w:hAnsi="Wingdings"/>
    </w:rPr>
  </w:style>
  <w:style w:type="character" w:customStyle="1" w:styleId="WW8Num540z1">
    <w:name w:val="WW8Num540z1"/>
    <w:rsid w:val="00BC0293"/>
    <w:rPr>
      <w:rFonts w:ascii="Courier New" w:hAnsi="Courier New" w:cs="Courier New"/>
    </w:rPr>
  </w:style>
  <w:style w:type="character" w:customStyle="1" w:styleId="WW8Num540z3">
    <w:name w:val="WW8Num540z3"/>
    <w:rsid w:val="00BC0293"/>
    <w:rPr>
      <w:rFonts w:ascii="Symbol" w:hAnsi="Symbol"/>
    </w:rPr>
  </w:style>
  <w:style w:type="character" w:customStyle="1" w:styleId="WW8Num542z0">
    <w:name w:val="WW8Num542z0"/>
    <w:rsid w:val="00BC0293"/>
    <w:rPr>
      <w:rFonts w:ascii="Symbol" w:hAnsi="Symbol"/>
    </w:rPr>
  </w:style>
  <w:style w:type="character" w:customStyle="1" w:styleId="WW8Num544z0">
    <w:name w:val="WW8Num544z0"/>
    <w:rsid w:val="00BC0293"/>
    <w:rPr>
      <w:rFonts w:ascii="Wingdings" w:hAnsi="Wingdings"/>
    </w:rPr>
  </w:style>
  <w:style w:type="character" w:customStyle="1" w:styleId="WW8Num544z3">
    <w:name w:val="WW8Num544z3"/>
    <w:rsid w:val="00BC0293"/>
    <w:rPr>
      <w:rFonts w:ascii="Symbol" w:hAnsi="Symbol"/>
    </w:rPr>
  </w:style>
  <w:style w:type="character" w:customStyle="1" w:styleId="WW8Num544z4">
    <w:name w:val="WW8Num544z4"/>
    <w:rsid w:val="00BC0293"/>
    <w:rPr>
      <w:rFonts w:ascii="Courier New" w:hAnsi="Courier New" w:cs="Courier New"/>
    </w:rPr>
  </w:style>
  <w:style w:type="character" w:customStyle="1" w:styleId="WW8Num545z0">
    <w:name w:val="WW8Num545z0"/>
    <w:rsid w:val="00BC0293"/>
    <w:rPr>
      <w:rFonts w:ascii="Times New Roman" w:hAnsi="Times New Roman"/>
      <w:color w:val="auto"/>
    </w:rPr>
  </w:style>
  <w:style w:type="character" w:customStyle="1" w:styleId="WW8Num548z0">
    <w:name w:val="WW8Num548z0"/>
    <w:rsid w:val="00BC0293"/>
    <w:rPr>
      <w:rFonts w:ascii="Wingdings" w:hAnsi="Wingdings"/>
    </w:rPr>
  </w:style>
  <w:style w:type="character" w:customStyle="1" w:styleId="WW8Num548z1">
    <w:name w:val="WW8Num548z1"/>
    <w:rsid w:val="00BC0293"/>
    <w:rPr>
      <w:rFonts w:ascii="Courier New" w:hAnsi="Courier New" w:cs="Courier New"/>
    </w:rPr>
  </w:style>
  <w:style w:type="character" w:customStyle="1" w:styleId="WW8Num548z3">
    <w:name w:val="WW8Num548z3"/>
    <w:rsid w:val="00BC0293"/>
    <w:rPr>
      <w:rFonts w:ascii="Symbol" w:hAnsi="Symbol"/>
    </w:rPr>
  </w:style>
  <w:style w:type="character" w:customStyle="1" w:styleId="WW8Num551z0">
    <w:name w:val="WW8Num551z0"/>
    <w:rsid w:val="00BC0293"/>
    <w:rPr>
      <w:rFonts w:ascii="Courier New" w:hAnsi="Courier New"/>
    </w:rPr>
  </w:style>
  <w:style w:type="character" w:customStyle="1" w:styleId="WW8Num551z2">
    <w:name w:val="WW8Num551z2"/>
    <w:rsid w:val="00BC0293"/>
    <w:rPr>
      <w:rFonts w:ascii="Wingdings" w:hAnsi="Wingdings"/>
    </w:rPr>
  </w:style>
  <w:style w:type="character" w:customStyle="1" w:styleId="WW8Num551z3">
    <w:name w:val="WW8Num551z3"/>
    <w:rsid w:val="00BC0293"/>
    <w:rPr>
      <w:rFonts w:ascii="Symbol" w:hAnsi="Symbol"/>
    </w:rPr>
  </w:style>
  <w:style w:type="character" w:customStyle="1" w:styleId="WW8Num552z0">
    <w:name w:val="WW8Num552z0"/>
    <w:rsid w:val="00BC0293"/>
    <w:rPr>
      <w:rFonts w:ascii="Symbol" w:hAnsi="Symbol"/>
    </w:rPr>
  </w:style>
  <w:style w:type="character" w:customStyle="1" w:styleId="WW8Num552z1">
    <w:name w:val="WW8Num552z1"/>
    <w:rsid w:val="00BC0293"/>
    <w:rPr>
      <w:rFonts w:ascii="Courier New" w:hAnsi="Courier New"/>
    </w:rPr>
  </w:style>
  <w:style w:type="character" w:customStyle="1" w:styleId="WW8Num552z2">
    <w:name w:val="WW8Num552z2"/>
    <w:rsid w:val="00BC0293"/>
    <w:rPr>
      <w:rFonts w:ascii="Wingdings" w:hAnsi="Wingdings"/>
    </w:rPr>
  </w:style>
  <w:style w:type="character" w:customStyle="1" w:styleId="WW8Num553z0">
    <w:name w:val="WW8Num553z0"/>
    <w:rsid w:val="00BC0293"/>
    <w:rPr>
      <w:rFonts w:ascii="Wingdings" w:hAnsi="Wingdings"/>
    </w:rPr>
  </w:style>
  <w:style w:type="character" w:customStyle="1" w:styleId="WW8Num553z1">
    <w:name w:val="WW8Num553z1"/>
    <w:rsid w:val="00BC0293"/>
    <w:rPr>
      <w:rFonts w:ascii="Courier New" w:hAnsi="Courier New" w:cs="Courier New"/>
    </w:rPr>
  </w:style>
  <w:style w:type="character" w:customStyle="1" w:styleId="WW8Num553z3">
    <w:name w:val="WW8Num553z3"/>
    <w:rsid w:val="00BC0293"/>
    <w:rPr>
      <w:rFonts w:ascii="Symbol" w:hAnsi="Symbol"/>
    </w:rPr>
  </w:style>
  <w:style w:type="character" w:customStyle="1" w:styleId="WW8Num556z0">
    <w:name w:val="WW8Num556z0"/>
    <w:rsid w:val="00BC0293"/>
    <w:rPr>
      <w:u w:val="single"/>
    </w:rPr>
  </w:style>
  <w:style w:type="character" w:customStyle="1" w:styleId="WW8Num558z0">
    <w:name w:val="WW8Num558z0"/>
    <w:rsid w:val="00BC0293"/>
    <w:rPr>
      <w:rFonts w:ascii="Symbol" w:hAnsi="Symbol" w:cs="Times New Roman"/>
    </w:rPr>
  </w:style>
  <w:style w:type="character" w:customStyle="1" w:styleId="WW8Num558z1">
    <w:name w:val="WW8Num558z1"/>
    <w:rsid w:val="00BC0293"/>
    <w:rPr>
      <w:rFonts w:ascii="Courier New" w:hAnsi="Courier New" w:cs="Courier New"/>
    </w:rPr>
  </w:style>
  <w:style w:type="character" w:customStyle="1" w:styleId="WW8Num558z2">
    <w:name w:val="WW8Num558z2"/>
    <w:rsid w:val="00BC0293"/>
    <w:rPr>
      <w:rFonts w:ascii="Wingdings" w:hAnsi="Wingdings" w:cs="Times New Roman"/>
    </w:rPr>
  </w:style>
  <w:style w:type="character" w:customStyle="1" w:styleId="WW8Num559z0">
    <w:name w:val="WW8Num559z0"/>
    <w:rsid w:val="00BC0293"/>
    <w:rPr>
      <w:rFonts w:cs="Times New Roman"/>
    </w:rPr>
  </w:style>
  <w:style w:type="character" w:customStyle="1" w:styleId="WW8Num560z0">
    <w:name w:val="WW8Num560z0"/>
    <w:rsid w:val="00BC0293"/>
    <w:rPr>
      <w:rFonts w:ascii="Arial" w:hAnsi="Arial"/>
      <w:b w:val="0"/>
      <w:i w:val="0"/>
      <w:sz w:val="16"/>
    </w:rPr>
  </w:style>
  <w:style w:type="character" w:customStyle="1" w:styleId="WW8Num562z0">
    <w:name w:val="WW8Num562z0"/>
    <w:rsid w:val="00BC0293"/>
    <w:rPr>
      <w:rFonts w:ascii="Times New Roman" w:eastAsia="Times New Roman" w:hAnsi="Times New Roman" w:cs="Times New Roman"/>
    </w:rPr>
  </w:style>
  <w:style w:type="character" w:customStyle="1" w:styleId="WW8Num562z1">
    <w:name w:val="WW8Num562z1"/>
    <w:rsid w:val="00BC0293"/>
    <w:rPr>
      <w:rFonts w:ascii="Courier New" w:hAnsi="Courier New"/>
    </w:rPr>
  </w:style>
  <w:style w:type="character" w:customStyle="1" w:styleId="WW8Num562z2">
    <w:name w:val="WW8Num562z2"/>
    <w:rsid w:val="00BC0293"/>
    <w:rPr>
      <w:rFonts w:ascii="Wingdings" w:hAnsi="Wingdings"/>
    </w:rPr>
  </w:style>
  <w:style w:type="character" w:customStyle="1" w:styleId="WW8Num562z3">
    <w:name w:val="WW8Num562z3"/>
    <w:rsid w:val="00BC0293"/>
    <w:rPr>
      <w:rFonts w:ascii="Symbol" w:hAnsi="Symbol"/>
    </w:rPr>
  </w:style>
  <w:style w:type="character" w:customStyle="1" w:styleId="WW8Num565z0">
    <w:name w:val="WW8Num565z0"/>
    <w:rsid w:val="00BC0293"/>
    <w:rPr>
      <w:rFonts w:ascii="Wingdings" w:hAnsi="Wingdings"/>
    </w:rPr>
  </w:style>
  <w:style w:type="character" w:customStyle="1" w:styleId="WW8Num565z3">
    <w:name w:val="WW8Num565z3"/>
    <w:rsid w:val="00BC0293"/>
    <w:rPr>
      <w:rFonts w:ascii="Symbol" w:hAnsi="Symbol"/>
    </w:rPr>
  </w:style>
  <w:style w:type="character" w:customStyle="1" w:styleId="WW8Num565z4">
    <w:name w:val="WW8Num565z4"/>
    <w:rsid w:val="00BC0293"/>
    <w:rPr>
      <w:rFonts w:ascii="Courier New" w:hAnsi="Courier New" w:cs="Courier New"/>
    </w:rPr>
  </w:style>
  <w:style w:type="character" w:customStyle="1" w:styleId="WW8Num566z0">
    <w:name w:val="WW8Num566z0"/>
    <w:rsid w:val="00BC0293"/>
    <w:rPr>
      <w:rFonts w:ascii="Times New Roman" w:eastAsia="Times New Roman" w:hAnsi="Times New Roman" w:cs="Times New Roman"/>
    </w:rPr>
  </w:style>
  <w:style w:type="character" w:customStyle="1" w:styleId="WW8Num566z1">
    <w:name w:val="WW8Num566z1"/>
    <w:rsid w:val="00BC0293"/>
    <w:rPr>
      <w:rFonts w:ascii="Courier New" w:hAnsi="Courier New"/>
    </w:rPr>
  </w:style>
  <w:style w:type="character" w:customStyle="1" w:styleId="WW8Num566z2">
    <w:name w:val="WW8Num566z2"/>
    <w:rsid w:val="00BC0293"/>
    <w:rPr>
      <w:rFonts w:ascii="Wingdings" w:hAnsi="Wingdings"/>
    </w:rPr>
  </w:style>
  <w:style w:type="character" w:customStyle="1" w:styleId="WW8Num566z3">
    <w:name w:val="WW8Num566z3"/>
    <w:rsid w:val="00BC0293"/>
    <w:rPr>
      <w:rFonts w:ascii="Symbol" w:hAnsi="Symbol"/>
    </w:rPr>
  </w:style>
  <w:style w:type="character" w:customStyle="1" w:styleId="WW8Num568z0">
    <w:name w:val="WW8Num568z0"/>
    <w:rsid w:val="00BC0293"/>
    <w:rPr>
      <w:rFonts w:ascii="Symbol" w:hAnsi="Symbol"/>
    </w:rPr>
  </w:style>
  <w:style w:type="character" w:customStyle="1" w:styleId="WW8Num568z1">
    <w:name w:val="WW8Num568z1"/>
    <w:rsid w:val="00BC0293"/>
    <w:rPr>
      <w:rFonts w:ascii="Courier New" w:hAnsi="Courier New" w:cs="Tahoma"/>
    </w:rPr>
  </w:style>
  <w:style w:type="character" w:customStyle="1" w:styleId="WW8Num568z2">
    <w:name w:val="WW8Num568z2"/>
    <w:rsid w:val="00BC0293"/>
    <w:rPr>
      <w:rFonts w:ascii="Wingdings" w:hAnsi="Wingdings"/>
    </w:rPr>
  </w:style>
  <w:style w:type="character" w:customStyle="1" w:styleId="WW8Num570z0">
    <w:name w:val="WW8Num570z0"/>
    <w:rsid w:val="00BC0293"/>
    <w:rPr>
      <w:b/>
    </w:rPr>
  </w:style>
  <w:style w:type="character" w:customStyle="1" w:styleId="WW8Num575z0">
    <w:name w:val="WW8Num575z0"/>
    <w:rsid w:val="00BC0293"/>
    <w:rPr>
      <w:rFonts w:ascii="Symbol" w:hAnsi="Symbol"/>
    </w:rPr>
  </w:style>
  <w:style w:type="character" w:customStyle="1" w:styleId="WW8Num582z0">
    <w:name w:val="WW8Num582z0"/>
    <w:rsid w:val="00BC0293"/>
    <w:rPr>
      <w:u w:val="single"/>
    </w:rPr>
  </w:style>
  <w:style w:type="character" w:customStyle="1" w:styleId="WW8Num583z0">
    <w:name w:val="WW8Num583z0"/>
    <w:rsid w:val="00BC0293"/>
    <w:rPr>
      <w:rFonts w:ascii="Wingdings" w:hAnsi="Wingdings"/>
    </w:rPr>
  </w:style>
  <w:style w:type="character" w:customStyle="1" w:styleId="WW8Num583z1">
    <w:name w:val="WW8Num583z1"/>
    <w:rsid w:val="00BC0293"/>
    <w:rPr>
      <w:rFonts w:ascii="Courier New" w:hAnsi="Courier New" w:cs="Courier New"/>
    </w:rPr>
  </w:style>
  <w:style w:type="character" w:customStyle="1" w:styleId="WW8Num583z3">
    <w:name w:val="WW8Num583z3"/>
    <w:rsid w:val="00BC0293"/>
    <w:rPr>
      <w:rFonts w:ascii="Symbol" w:hAnsi="Symbol"/>
    </w:rPr>
  </w:style>
  <w:style w:type="character" w:customStyle="1" w:styleId="WW8Num584z0">
    <w:name w:val="WW8Num584z0"/>
    <w:rsid w:val="00BC0293"/>
    <w:rPr>
      <w:rFonts w:ascii="Wingdings" w:hAnsi="Wingdings"/>
    </w:rPr>
  </w:style>
  <w:style w:type="character" w:customStyle="1" w:styleId="WW8Num584z1">
    <w:name w:val="WW8Num584z1"/>
    <w:rsid w:val="00BC0293"/>
    <w:rPr>
      <w:rFonts w:ascii="Courier New" w:hAnsi="Courier New" w:cs="Courier New"/>
    </w:rPr>
  </w:style>
  <w:style w:type="character" w:customStyle="1" w:styleId="WW8Num584z3">
    <w:name w:val="WW8Num584z3"/>
    <w:rsid w:val="00BC0293"/>
    <w:rPr>
      <w:rFonts w:ascii="Symbol" w:hAnsi="Symbol"/>
    </w:rPr>
  </w:style>
  <w:style w:type="character" w:customStyle="1" w:styleId="WW8Num592z0">
    <w:name w:val="WW8Num592z0"/>
    <w:rsid w:val="00BC0293"/>
    <w:rPr>
      <w:rFonts w:ascii="Wingdings" w:hAnsi="Wingdings"/>
    </w:rPr>
  </w:style>
  <w:style w:type="character" w:customStyle="1" w:styleId="WW8Num592z1">
    <w:name w:val="WW8Num592z1"/>
    <w:rsid w:val="00BC0293"/>
    <w:rPr>
      <w:rFonts w:ascii="Courier New" w:hAnsi="Courier New" w:cs="Courier New"/>
    </w:rPr>
  </w:style>
  <w:style w:type="character" w:customStyle="1" w:styleId="WW8Num592z3">
    <w:name w:val="WW8Num592z3"/>
    <w:rsid w:val="00BC0293"/>
    <w:rPr>
      <w:rFonts w:ascii="Symbol" w:hAnsi="Symbol"/>
    </w:rPr>
  </w:style>
  <w:style w:type="character" w:customStyle="1" w:styleId="WW8Num593z0">
    <w:name w:val="WW8Num593z0"/>
    <w:rsid w:val="00BC0293"/>
    <w:rPr>
      <w:rFonts w:ascii="Symbol" w:hAnsi="Symbol"/>
    </w:rPr>
  </w:style>
  <w:style w:type="character" w:customStyle="1" w:styleId="WW8Num593z1">
    <w:name w:val="WW8Num593z1"/>
    <w:rsid w:val="00BC0293"/>
    <w:rPr>
      <w:rFonts w:ascii="Courier New" w:hAnsi="Courier New" w:cs="Courier New"/>
    </w:rPr>
  </w:style>
  <w:style w:type="character" w:customStyle="1" w:styleId="WW8Num593z2">
    <w:name w:val="WW8Num593z2"/>
    <w:rsid w:val="00BC0293"/>
    <w:rPr>
      <w:rFonts w:ascii="Wingdings" w:hAnsi="Wingdings"/>
    </w:rPr>
  </w:style>
  <w:style w:type="character" w:customStyle="1" w:styleId="WW8NumSt241z0">
    <w:name w:val="WW8NumSt241z0"/>
    <w:rsid w:val="00BC0293"/>
    <w:rPr>
      <w:rFonts w:ascii="Symbol" w:hAnsi="Symbol"/>
      <w:color w:val="000000"/>
    </w:rPr>
  </w:style>
  <w:style w:type="character" w:customStyle="1" w:styleId="WW8NumSt249z1">
    <w:name w:val="WW8NumSt249z1"/>
    <w:rsid w:val="00BC0293"/>
    <w:rPr>
      <w:rFonts w:ascii="Courier New" w:hAnsi="Courier New"/>
    </w:rPr>
  </w:style>
  <w:style w:type="character" w:customStyle="1" w:styleId="WW8NumSt249z2">
    <w:name w:val="WW8NumSt249z2"/>
    <w:rsid w:val="00BC0293"/>
    <w:rPr>
      <w:rFonts w:ascii="Wingdings" w:hAnsi="Wingdings"/>
    </w:rPr>
  </w:style>
  <w:style w:type="character" w:customStyle="1" w:styleId="WW8NumSt249z3">
    <w:name w:val="WW8NumSt249z3"/>
    <w:rsid w:val="00BC0293"/>
    <w:rPr>
      <w:rFonts w:ascii="Symbol" w:hAnsi="Symbol"/>
    </w:rPr>
  </w:style>
  <w:style w:type="character" w:customStyle="1" w:styleId="WW8NumSt251z0">
    <w:name w:val="WW8NumSt251z0"/>
    <w:rsid w:val="00BC0293"/>
    <w:rPr>
      <w:rFonts w:ascii="Wingdings" w:hAnsi="Wingdings"/>
    </w:rPr>
  </w:style>
  <w:style w:type="character" w:customStyle="1" w:styleId="WW8NumSt254z0">
    <w:name w:val="WW8NumSt254z0"/>
    <w:rsid w:val="00BC0293"/>
    <w:rPr>
      <w:rFonts w:ascii="Wingdings" w:hAnsi="Wingdings"/>
      <w:b w:val="0"/>
      <w:i w:val="0"/>
      <w:sz w:val="24"/>
      <w:u w:val="none"/>
    </w:rPr>
  </w:style>
  <w:style w:type="character" w:customStyle="1" w:styleId="WW8NumSt285z0">
    <w:name w:val="WW8NumSt285z0"/>
    <w:rsid w:val="00BC0293"/>
    <w:rPr>
      <w:rFonts w:ascii="Times New Roman" w:hAnsi="Times New Roman"/>
      <w:b w:val="0"/>
      <w:i w:val="0"/>
      <w:sz w:val="24"/>
      <w:u w:val="none"/>
    </w:rPr>
  </w:style>
  <w:style w:type="character" w:customStyle="1" w:styleId="WW8NumSt286z0">
    <w:name w:val="WW8NumSt286z0"/>
    <w:rsid w:val="00BC0293"/>
    <w:rPr>
      <w:rFonts w:ascii="Times New Roman" w:hAnsi="Times New Roman"/>
      <w:b w:val="0"/>
      <w:i w:val="0"/>
      <w:sz w:val="24"/>
      <w:u w:val="none"/>
    </w:rPr>
  </w:style>
  <w:style w:type="character" w:customStyle="1" w:styleId="WW8NumSt288z0">
    <w:name w:val="WW8NumSt288z0"/>
    <w:rsid w:val="00BC0293"/>
    <w:rPr>
      <w:rFonts w:ascii="Times New Roman" w:hAnsi="Times New Roman"/>
      <w:b w:val="0"/>
      <w:i w:val="0"/>
      <w:sz w:val="24"/>
      <w:u w:val="none"/>
    </w:rPr>
  </w:style>
  <w:style w:type="character" w:customStyle="1" w:styleId="WW8NumSt333z0">
    <w:name w:val="WW8NumSt333z0"/>
    <w:rsid w:val="00BC0293"/>
    <w:rPr>
      <w:rFonts w:ascii="Wingdings" w:hAnsi="Wingdings"/>
      <w:color w:val="000000"/>
    </w:rPr>
  </w:style>
  <w:style w:type="character" w:customStyle="1" w:styleId="WW8NumSt334z0">
    <w:name w:val="WW8NumSt334z0"/>
    <w:rsid w:val="00BC0293"/>
    <w:rPr>
      <w:rFonts w:ascii="Wingdings" w:hAnsi="Wingdings"/>
      <w:color w:val="FF0000"/>
    </w:rPr>
  </w:style>
  <w:style w:type="character" w:customStyle="1" w:styleId="WW-Standardnpsmoodstavce">
    <w:name w:val="WW-Standardní písmo odstavce"/>
    <w:rsid w:val="00BC0293"/>
  </w:style>
  <w:style w:type="character" w:customStyle="1" w:styleId="Zkladntext1">
    <w:name w:val="Základní text 1"/>
    <w:rsid w:val="00BC0293"/>
    <w:rPr>
      <w:rFonts w:ascii="Arial" w:hAnsi="Arial"/>
      <w:color w:val="000000"/>
      <w:sz w:val="22"/>
      <w:lang w:val="cs-CZ" w:eastAsia="ar-SA" w:bidi="ar-SA"/>
    </w:rPr>
  </w:style>
  <w:style w:type="character" w:styleId="Hypertextovodkaz">
    <w:name w:val="Hyperlink"/>
    <w:uiPriority w:val="99"/>
    <w:rsid w:val="00BC0293"/>
    <w:rPr>
      <w:color w:val="0000FF"/>
      <w:u w:val="single"/>
    </w:rPr>
  </w:style>
  <w:style w:type="character" w:styleId="slostrnky">
    <w:name w:val="page number"/>
    <w:basedOn w:val="WW-Standardnpsmoodstavce"/>
    <w:rsid w:val="00BC0293"/>
  </w:style>
  <w:style w:type="character" w:customStyle="1" w:styleId="Symbolyproslovn">
    <w:name w:val="Symboly pro číslování"/>
    <w:rsid w:val="00BC0293"/>
  </w:style>
  <w:style w:type="paragraph" w:customStyle="1" w:styleId="Nadpis">
    <w:name w:val="Nadpis"/>
    <w:basedOn w:val="Normln"/>
    <w:next w:val="Zkladntext"/>
    <w:rsid w:val="00BC0293"/>
    <w:pPr>
      <w:keepNext/>
      <w:spacing w:before="240" w:after="120"/>
    </w:pPr>
    <w:rPr>
      <w:rFonts w:ascii="Arial" w:eastAsia="Lucida Sans Unicode" w:hAnsi="Arial" w:cs="Tahoma"/>
      <w:sz w:val="28"/>
      <w:szCs w:val="28"/>
    </w:rPr>
  </w:style>
  <w:style w:type="paragraph" w:styleId="Zkladntext">
    <w:name w:val="Body Text"/>
    <w:aliases w:val="termo,Základní text Char Char,Základní text Char Char Char Char,Základní text Char Char Char Char Char Char,Základní text Char Char Cha,Základní text Char Char Char Char Char Char Char Char Char,Základní text Char Char1"/>
    <w:basedOn w:val="Normln"/>
    <w:link w:val="ZkladntextChar"/>
    <w:rsid w:val="00BC0293"/>
    <w:pPr>
      <w:spacing w:after="120"/>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BC0293"/>
    <w:rPr>
      <w:sz w:val="24"/>
      <w:szCs w:val="24"/>
      <w:lang w:val="cs-CZ" w:eastAsia="ar-SA" w:bidi="ar-SA"/>
    </w:rPr>
  </w:style>
  <w:style w:type="paragraph" w:styleId="Seznam">
    <w:name w:val="List"/>
    <w:basedOn w:val="Zkladntext"/>
    <w:rsid w:val="00BC0293"/>
    <w:rPr>
      <w:rFonts w:cs="Tahoma"/>
    </w:rPr>
  </w:style>
  <w:style w:type="paragraph" w:customStyle="1" w:styleId="Popisek">
    <w:name w:val="Popisek"/>
    <w:basedOn w:val="Normln"/>
    <w:rsid w:val="00BC0293"/>
    <w:pPr>
      <w:suppressLineNumbers/>
      <w:spacing w:before="120" w:after="120"/>
    </w:pPr>
    <w:rPr>
      <w:rFonts w:cs="Tahoma"/>
      <w:i/>
      <w:iCs/>
    </w:rPr>
  </w:style>
  <w:style w:type="paragraph" w:customStyle="1" w:styleId="Rejstk">
    <w:name w:val="Rejstřík"/>
    <w:basedOn w:val="Normln"/>
    <w:rsid w:val="00BC0293"/>
    <w:pPr>
      <w:suppressLineNumbers/>
    </w:pPr>
    <w:rPr>
      <w:rFonts w:cs="Tahoma"/>
    </w:rPr>
  </w:style>
  <w:style w:type="paragraph" w:customStyle="1" w:styleId="Dokument">
    <w:name w:val="Dokument"/>
    <w:basedOn w:val="Normln"/>
    <w:rsid w:val="00BC0293"/>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character" w:customStyle="1" w:styleId="DokumentChar">
    <w:name w:val="Dokument Char"/>
    <w:rsid w:val="00BC0293"/>
    <w:rPr>
      <w:rFonts w:ascii="Arial" w:hAnsi="Arial"/>
      <w:lang w:val="cs-CZ" w:eastAsia="ar-SA" w:bidi="ar-SA"/>
    </w:rPr>
  </w:style>
  <w:style w:type="paragraph" w:customStyle="1" w:styleId="Odsazen1">
    <w:name w:val="Odsazení 1"/>
    <w:basedOn w:val="Dokument"/>
    <w:rsid w:val="00BC0293"/>
    <w:pPr>
      <w:ind w:left="1135" w:hanging="284"/>
    </w:pPr>
  </w:style>
  <w:style w:type="paragraph" w:customStyle="1" w:styleId="slovanodsazen1">
    <w:name w:val="Číslované odsazení 1"/>
    <w:basedOn w:val="Odsazen1"/>
    <w:rsid w:val="00BC0293"/>
    <w:pPr>
      <w:ind w:left="0" w:firstLine="0"/>
    </w:pPr>
  </w:style>
  <w:style w:type="paragraph" w:customStyle="1" w:styleId="Kapitola">
    <w:name w:val="Kapitola"/>
    <w:rsid w:val="00BC0293"/>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link w:val="OdrazkaChar"/>
    <w:rsid w:val="00BC0293"/>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rsid w:val="00BC0293"/>
    <w:pPr>
      <w:tabs>
        <w:tab w:val="center" w:pos="4536"/>
        <w:tab w:val="right" w:pos="9072"/>
      </w:tabs>
    </w:pPr>
    <w:rPr>
      <w:rFonts w:ascii="Arial" w:hAnsi="Arial"/>
      <w:sz w:val="20"/>
      <w:szCs w:val="20"/>
    </w:rPr>
  </w:style>
  <w:style w:type="paragraph" w:customStyle="1" w:styleId="Tabulka">
    <w:name w:val="Tabulka"/>
    <w:basedOn w:val="Zkladntext"/>
    <w:rsid w:val="00BC0293"/>
    <w:pPr>
      <w:spacing w:after="0"/>
      <w:jc w:val="both"/>
    </w:pPr>
    <w:rPr>
      <w:rFonts w:ascii="Arial" w:hAnsi="Arial" w:cs="Arial"/>
      <w:b/>
      <w:bCs/>
      <w:sz w:val="20"/>
    </w:rPr>
  </w:style>
  <w:style w:type="paragraph" w:customStyle="1" w:styleId="zvyrazni">
    <w:name w:val="zvyrazni"/>
    <w:basedOn w:val="Normln"/>
    <w:rsid w:val="00BC0293"/>
    <w:pPr>
      <w:jc w:val="both"/>
    </w:pPr>
    <w:rPr>
      <w:rFonts w:ascii="Arial" w:hAnsi="Arial"/>
      <w:b/>
      <w:sz w:val="20"/>
    </w:rPr>
  </w:style>
  <w:style w:type="paragraph" w:customStyle="1" w:styleId="normalCMC">
    <w:name w:val="normal CMC"/>
    <w:basedOn w:val="Normln"/>
    <w:rsid w:val="00BC0293"/>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rsid w:val="00BC0293"/>
    <w:rPr>
      <w:rFonts w:ascii="Arial" w:hAnsi="Arial" w:cs="Arial"/>
      <w:sz w:val="20"/>
    </w:rPr>
  </w:style>
  <w:style w:type="paragraph" w:styleId="Zkladntext3">
    <w:name w:val="Body Text 3"/>
    <w:basedOn w:val="Normln"/>
    <w:rsid w:val="00BC0293"/>
    <w:pPr>
      <w:jc w:val="both"/>
    </w:pPr>
    <w:rPr>
      <w:rFonts w:ascii="Arial" w:hAnsi="Arial" w:cs="Arial"/>
      <w:sz w:val="20"/>
    </w:rPr>
  </w:style>
  <w:style w:type="paragraph" w:customStyle="1" w:styleId="font6">
    <w:name w:val="font6"/>
    <w:basedOn w:val="Normln"/>
    <w:rsid w:val="00BC0293"/>
    <w:pPr>
      <w:spacing w:before="280" w:after="280"/>
    </w:pPr>
    <w:rPr>
      <w:rFonts w:ascii="Arial" w:hAnsi="Arial" w:cs="Arial"/>
      <w:b/>
      <w:bCs/>
      <w:sz w:val="20"/>
      <w:szCs w:val="20"/>
    </w:rPr>
  </w:style>
  <w:style w:type="paragraph" w:customStyle="1" w:styleId="Podkapitola">
    <w:name w:val="Podkapitola"/>
    <w:rsid w:val="00BC0293"/>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BC0293"/>
    <w:pPr>
      <w:widowControl w:val="0"/>
    </w:pPr>
    <w:rPr>
      <w:sz w:val="20"/>
      <w:szCs w:val="20"/>
    </w:rPr>
  </w:style>
  <w:style w:type="paragraph" w:styleId="Zkladntextodsazen">
    <w:name w:val="Body Text Indent"/>
    <w:basedOn w:val="Normln"/>
    <w:rsid w:val="00BC0293"/>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BC0293"/>
    <w:pPr>
      <w:spacing w:before="60"/>
      <w:jc w:val="both"/>
    </w:pPr>
    <w:rPr>
      <w:szCs w:val="20"/>
    </w:rPr>
  </w:style>
  <w:style w:type="paragraph" w:customStyle="1" w:styleId="Zkladntext10">
    <w:name w:val="Základní text1"/>
    <w:basedOn w:val="Normln"/>
    <w:rsid w:val="00BC0293"/>
    <w:pPr>
      <w:widowControl w:val="0"/>
      <w:autoSpaceDE w:val="0"/>
      <w:spacing w:line="228" w:lineRule="auto"/>
    </w:pPr>
    <w:rPr>
      <w:sz w:val="20"/>
      <w:lang w:val="en-US"/>
    </w:rPr>
  </w:style>
  <w:style w:type="paragraph" w:customStyle="1" w:styleId="TABULKNZVY">
    <w:name w:val="TABULK(NÁZVY)"/>
    <w:basedOn w:val="Normln"/>
    <w:rsid w:val="00BC0293"/>
    <w:pPr>
      <w:autoSpaceDE w:val="0"/>
      <w:spacing w:line="360" w:lineRule="atLeast"/>
      <w:jc w:val="center"/>
    </w:pPr>
    <w:rPr>
      <w:rFonts w:ascii="Arial" w:hAnsi="Arial" w:cs="Arial"/>
      <w:b/>
      <w:bCs/>
      <w:sz w:val="20"/>
      <w:szCs w:val="20"/>
    </w:rPr>
  </w:style>
  <w:style w:type="paragraph" w:customStyle="1" w:styleId="dka">
    <w:name w:val="Řádka"/>
    <w:rsid w:val="00BC0293"/>
    <w:pPr>
      <w:suppressAutoHyphens/>
    </w:pPr>
    <w:rPr>
      <w:rFonts w:ascii="Arial" w:eastAsia="Arial" w:hAnsi="Arial"/>
      <w:color w:val="000000"/>
      <w:sz w:val="22"/>
      <w:lang w:eastAsia="ar-SA"/>
    </w:rPr>
  </w:style>
  <w:style w:type="character" w:customStyle="1" w:styleId="dkaChar">
    <w:name w:val="Řádka Char"/>
    <w:rsid w:val="00BC0293"/>
    <w:rPr>
      <w:rFonts w:ascii="Arial" w:eastAsia="Arial" w:hAnsi="Arial"/>
      <w:color w:val="000000"/>
      <w:sz w:val="22"/>
      <w:lang w:val="cs-CZ" w:eastAsia="ar-SA" w:bidi="ar-SA"/>
    </w:rPr>
  </w:style>
  <w:style w:type="paragraph" w:customStyle="1" w:styleId="odsazen3">
    <w:name w:val="odsazení 3"/>
    <w:rsid w:val="00BC0293"/>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BC0293"/>
    <w:rPr>
      <w:rFonts w:ascii="Arial" w:hAnsi="Arial" w:cs="Arial"/>
      <w:b/>
      <w:bCs/>
    </w:rPr>
  </w:style>
  <w:style w:type="paragraph" w:styleId="Zkladntextodsazen2">
    <w:name w:val="Body Text Indent 2"/>
    <w:basedOn w:val="Normln"/>
    <w:rsid w:val="00BC0293"/>
    <w:pPr>
      <w:ind w:firstLine="5580"/>
    </w:pPr>
    <w:rPr>
      <w:rFonts w:ascii="Arial" w:hAnsi="Arial" w:cs="Arial"/>
      <w:sz w:val="20"/>
    </w:rPr>
  </w:style>
  <w:style w:type="paragraph" w:styleId="Zkladntextodsazen3">
    <w:name w:val="Body Text Indent 3"/>
    <w:basedOn w:val="Normln"/>
    <w:rsid w:val="00BC0293"/>
    <w:pPr>
      <w:ind w:hanging="426"/>
      <w:jc w:val="both"/>
    </w:pPr>
    <w:rPr>
      <w:rFonts w:ascii="Arial" w:hAnsi="Arial" w:cs="Arial"/>
      <w:sz w:val="20"/>
    </w:rPr>
  </w:style>
  <w:style w:type="paragraph" w:customStyle="1" w:styleId="normlnodsazen">
    <w:name w:val="normální odsazený"/>
    <w:basedOn w:val="Normln"/>
    <w:next w:val="Normln"/>
    <w:rsid w:val="00BC0293"/>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BC0293"/>
    <w:pPr>
      <w:tabs>
        <w:tab w:val="center" w:pos="4536"/>
        <w:tab w:val="right" w:pos="9072"/>
      </w:tabs>
    </w:pPr>
    <w:rPr>
      <w:sz w:val="20"/>
      <w:szCs w:val="20"/>
    </w:rPr>
  </w:style>
  <w:style w:type="paragraph" w:customStyle="1" w:styleId="WW-Zkladntext3">
    <w:name w:val="WW-Základní text 3"/>
    <w:basedOn w:val="Normln"/>
    <w:rsid w:val="00BC0293"/>
    <w:pPr>
      <w:jc w:val="both"/>
    </w:pPr>
    <w:rPr>
      <w:rFonts w:ascii="Arial" w:hAnsi="Arial"/>
      <w:sz w:val="20"/>
      <w:szCs w:val="20"/>
    </w:rPr>
  </w:style>
  <w:style w:type="paragraph" w:customStyle="1" w:styleId="font5">
    <w:name w:val="font5"/>
    <w:basedOn w:val="Normln"/>
    <w:rsid w:val="00BC0293"/>
    <w:pPr>
      <w:spacing w:before="280" w:after="280"/>
    </w:pPr>
  </w:style>
  <w:style w:type="paragraph" w:customStyle="1" w:styleId="Obsahtabulky">
    <w:name w:val="Obsah tabulky"/>
    <w:basedOn w:val="Normln"/>
    <w:rsid w:val="00BC0293"/>
    <w:pPr>
      <w:suppressLineNumbers/>
    </w:pPr>
  </w:style>
  <w:style w:type="paragraph" w:customStyle="1" w:styleId="Nadpistabulky">
    <w:name w:val="Nadpis tabulky"/>
    <w:basedOn w:val="Obsahtabulky"/>
    <w:rsid w:val="00BC0293"/>
    <w:pPr>
      <w:jc w:val="center"/>
    </w:pPr>
    <w:rPr>
      <w:b/>
      <w:bCs/>
    </w:rPr>
  </w:style>
  <w:style w:type="paragraph" w:customStyle="1" w:styleId="tabulky">
    <w:name w:val="tabulky"/>
    <w:basedOn w:val="Normln"/>
    <w:rsid w:val="00BC0293"/>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BC0293"/>
    <w:rPr>
      <w:rFonts w:ascii="Arial" w:hAnsi="Arial" w:cs="Arial" w:hint="default"/>
      <w:color w:val="000000"/>
      <w:sz w:val="18"/>
      <w:szCs w:val="18"/>
    </w:rPr>
  </w:style>
  <w:style w:type="paragraph" w:customStyle="1" w:styleId="NormlnTun">
    <w:name w:val="Normální + Tučné"/>
    <w:basedOn w:val="Normln"/>
    <w:rsid w:val="00BC0293"/>
    <w:pPr>
      <w:suppressAutoHyphens w:val="0"/>
    </w:pPr>
    <w:rPr>
      <w:rFonts w:ascii="Arial" w:hAnsi="Arial" w:cs="Arial"/>
      <w:b/>
      <w:sz w:val="22"/>
      <w:szCs w:val="22"/>
      <w:lang w:eastAsia="cs-CZ"/>
    </w:rPr>
  </w:style>
  <w:style w:type="paragraph" w:customStyle="1" w:styleId="odsazen2">
    <w:name w:val="odsazení 2"/>
    <w:basedOn w:val="odsazen3"/>
    <w:rsid w:val="00BC0293"/>
    <w:pPr>
      <w:tabs>
        <w:tab w:val="clear" w:pos="0"/>
        <w:tab w:val="num" w:pos="360"/>
      </w:tabs>
      <w:suppressAutoHyphens w:val="0"/>
      <w:ind w:left="360" w:hanging="360"/>
    </w:pPr>
    <w:rPr>
      <w:rFonts w:eastAsia="Times New Roman"/>
      <w:lang w:eastAsia="cs-CZ"/>
    </w:rPr>
  </w:style>
  <w:style w:type="paragraph" w:customStyle="1" w:styleId="vrstvy">
    <w:name w:val="vrstvy"/>
    <w:basedOn w:val="Normln"/>
    <w:rsid w:val="00BC0293"/>
    <w:pPr>
      <w:spacing w:line="240" w:lineRule="atLeast"/>
      <w:jc w:val="both"/>
    </w:pPr>
    <w:rPr>
      <w:rFonts w:ascii="Arial Narrow" w:hAnsi="Arial Narrow"/>
      <w:szCs w:val="20"/>
      <w:lang w:eastAsia="cs-CZ"/>
    </w:rPr>
  </w:style>
  <w:style w:type="paragraph" w:customStyle="1" w:styleId="ZkladntextIMP">
    <w:name w:val="Základní text_IMP"/>
    <w:basedOn w:val="Normln"/>
    <w:rsid w:val="00BC0293"/>
    <w:pPr>
      <w:tabs>
        <w:tab w:val="left" w:pos="705"/>
        <w:tab w:val="left" w:leader="dot" w:pos="5670"/>
        <w:tab w:val="left" w:leader="dot" w:pos="7938"/>
        <w:tab w:val="right" w:leader="dot" w:pos="11340"/>
        <w:tab w:val="right" w:leader="dot" w:pos="13892"/>
      </w:tabs>
      <w:spacing w:line="276" w:lineRule="auto"/>
      <w:ind w:firstLine="701"/>
      <w:jc w:val="both"/>
    </w:pPr>
    <w:rPr>
      <w:rFonts w:ascii="Arial" w:hAnsi="Arial"/>
      <w:sz w:val="22"/>
      <w:szCs w:val="20"/>
      <w:lang w:eastAsia="cs-CZ"/>
    </w:rPr>
  </w:style>
  <w:style w:type="character" w:customStyle="1" w:styleId="DokumentCharChar">
    <w:name w:val="Dokument Char Char"/>
    <w:rsid w:val="00BC0293"/>
    <w:rPr>
      <w:rFonts w:ascii="Arial" w:hAnsi="Arial" w:cs="Arial"/>
      <w:sz w:val="22"/>
      <w:szCs w:val="22"/>
      <w:lang w:val="cs-CZ" w:eastAsia="cs-CZ" w:bidi="ar-SA"/>
    </w:rPr>
  </w:style>
  <w:style w:type="paragraph" w:customStyle="1" w:styleId="Norml">
    <w:name w:val="Normál"/>
    <w:rsid w:val="00BC0293"/>
    <w:rPr>
      <w:rFonts w:ascii="Arial" w:hAnsi="Arial"/>
      <w:snapToGrid w:val="0"/>
      <w:color w:val="000000"/>
    </w:rPr>
  </w:style>
  <w:style w:type="table" w:styleId="Mkatabulky">
    <w:name w:val="Table Grid"/>
    <w:basedOn w:val="Normlntabulka"/>
    <w:rsid w:val="00370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termo Char,Základní text Char Char Char1,Základní text Char Char Char Char Char1,Základní text Char Char Char Char Char Char Char1,Základní text Char Char Cha Char1,Základní text Char Char Char Char Char Char Char Char Char Char"/>
    <w:link w:val="Zkladntext"/>
    <w:rsid w:val="00EF13BA"/>
    <w:rPr>
      <w:sz w:val="24"/>
      <w:szCs w:val="24"/>
      <w:lang w:val="cs-CZ" w:eastAsia="ar-SA" w:bidi="ar-SA"/>
    </w:rPr>
  </w:style>
  <w:style w:type="character" w:customStyle="1" w:styleId="Nadpis2Char">
    <w:name w:val="Nadpis 2 Char"/>
    <w:link w:val="Nadpis2"/>
    <w:rsid w:val="00EF13BA"/>
    <w:rPr>
      <w:rFonts w:ascii="Arial" w:hAnsi="Arial" w:cs="Arial"/>
      <w:b/>
      <w:bCs/>
      <w:lang w:val="cs-CZ" w:eastAsia="ar-SA" w:bidi="ar-SA"/>
    </w:rPr>
  </w:style>
  <w:style w:type="paragraph" w:customStyle="1" w:styleId="BodyText21">
    <w:name w:val="Body Text 21"/>
    <w:basedOn w:val="Normln"/>
    <w:rsid w:val="00F6405A"/>
    <w:pPr>
      <w:keepNext/>
      <w:tabs>
        <w:tab w:val="left" w:pos="567"/>
      </w:tabs>
      <w:suppressAutoHyphens w:val="0"/>
      <w:overflowPunct w:val="0"/>
      <w:autoSpaceDE w:val="0"/>
      <w:autoSpaceDN w:val="0"/>
      <w:adjustRightInd w:val="0"/>
      <w:jc w:val="both"/>
      <w:textAlignment w:val="baseline"/>
    </w:pPr>
    <w:rPr>
      <w:rFonts w:ascii="Arial" w:hAnsi="Arial"/>
      <w:sz w:val="22"/>
      <w:szCs w:val="20"/>
      <w:lang w:eastAsia="cs-CZ"/>
    </w:rPr>
  </w:style>
  <w:style w:type="paragraph" w:styleId="Odstavecseseznamem">
    <w:name w:val="List Paragraph"/>
    <w:basedOn w:val="Normln"/>
    <w:uiPriority w:val="34"/>
    <w:qFormat/>
    <w:rsid w:val="00842D16"/>
    <w:pPr>
      <w:ind w:left="708"/>
    </w:pPr>
  </w:style>
  <w:style w:type="character" w:customStyle="1" w:styleId="ZhlavChar">
    <w:name w:val="Záhlaví Char"/>
    <w:link w:val="Zhlav"/>
    <w:rsid w:val="00390600"/>
    <w:rPr>
      <w:rFonts w:ascii="Arial" w:hAnsi="Arial"/>
      <w:lang w:eastAsia="ar-SA"/>
    </w:rPr>
  </w:style>
  <w:style w:type="paragraph" w:customStyle="1" w:styleId="Libor">
    <w:name w:val="Libor"/>
    <w:basedOn w:val="Normln"/>
    <w:rsid w:val="00C65508"/>
    <w:pPr>
      <w:widowControl w:val="0"/>
      <w:numPr>
        <w:numId w:val="7"/>
      </w:numPr>
      <w:suppressAutoHyphens w:val="0"/>
      <w:spacing w:before="60" w:after="60"/>
      <w:ind w:left="714" w:hanging="357"/>
    </w:pPr>
    <w:rPr>
      <w:b/>
      <w:snapToGrid w:val="0"/>
      <w:lang w:eastAsia="cs-CZ"/>
    </w:rPr>
  </w:style>
  <w:style w:type="paragraph" w:customStyle="1" w:styleId="aNadpis1">
    <w:name w:val="a Nadpis 1"/>
    <w:basedOn w:val="Nadpis1"/>
    <w:rsid w:val="00456742"/>
    <w:pPr>
      <w:numPr>
        <w:numId w:val="8"/>
      </w:numPr>
      <w:tabs>
        <w:tab w:val="left" w:pos="540"/>
        <w:tab w:val="right" w:pos="10440"/>
      </w:tabs>
      <w:suppressAutoHyphens w:val="0"/>
      <w:spacing w:before="720" w:after="120"/>
      <w:jc w:val="both"/>
    </w:pPr>
    <w:rPr>
      <w:rFonts w:cs="Times New Roman"/>
      <w:smallCaps/>
      <w:sz w:val="24"/>
      <w:szCs w:val="19"/>
      <w:lang w:eastAsia="cs-CZ"/>
    </w:rPr>
  </w:style>
  <w:style w:type="paragraph" w:customStyle="1" w:styleId="a1Nadpis2">
    <w:name w:val="a)1 Nadpis 2"/>
    <w:basedOn w:val="Nadpis2"/>
    <w:next w:val="Zkladntext"/>
    <w:rsid w:val="00456742"/>
    <w:pPr>
      <w:numPr>
        <w:ilvl w:val="1"/>
        <w:numId w:val="8"/>
      </w:numPr>
      <w:suppressAutoHyphens w:val="0"/>
      <w:spacing w:before="360" w:after="120"/>
      <w:jc w:val="left"/>
    </w:pPr>
    <w:rPr>
      <w:rFonts w:cs="Times New Roman"/>
      <w:smallCaps/>
      <w:sz w:val="22"/>
      <w:szCs w:val="22"/>
      <w:lang w:eastAsia="cs-CZ"/>
    </w:rPr>
  </w:style>
  <w:style w:type="paragraph" w:customStyle="1" w:styleId="a11Nadpis3">
    <w:name w:val="a)1.1 Nadpis 3"/>
    <w:basedOn w:val="Nadpis3"/>
    <w:next w:val="Zkladntext"/>
    <w:rsid w:val="00456742"/>
    <w:pPr>
      <w:keepNext w:val="0"/>
      <w:numPr>
        <w:ilvl w:val="2"/>
        <w:numId w:val="8"/>
      </w:numPr>
      <w:tabs>
        <w:tab w:val="clear" w:pos="0"/>
      </w:tabs>
      <w:suppressAutoHyphens w:val="0"/>
      <w:spacing w:before="240"/>
    </w:pPr>
    <w:rPr>
      <w:rFonts w:cs="Times New Roman"/>
      <w:bCs w:val="0"/>
      <w:smallCaps/>
      <w:color w:val="000000"/>
      <w:sz w:val="22"/>
      <w:szCs w:val="22"/>
      <w:lang w:eastAsia="cs-CZ"/>
    </w:rPr>
  </w:style>
  <w:style w:type="paragraph" w:customStyle="1" w:styleId="a111Nadpis4">
    <w:name w:val="a)1.1.1 Nadpis 4"/>
    <w:basedOn w:val="Nadpis4"/>
    <w:next w:val="Normln"/>
    <w:rsid w:val="00456742"/>
    <w:pPr>
      <w:keepNext w:val="0"/>
      <w:numPr>
        <w:numId w:val="8"/>
      </w:numPr>
      <w:tabs>
        <w:tab w:val="clear" w:pos="1080"/>
        <w:tab w:val="clear" w:pos="1620"/>
      </w:tabs>
      <w:suppressAutoHyphens w:val="0"/>
      <w:spacing w:before="160"/>
    </w:pPr>
    <w:rPr>
      <w:rFonts w:cs="Times New Roman"/>
      <w:bCs w:val="0"/>
      <w:smallCaps/>
      <w:szCs w:val="20"/>
      <w:lang w:val="en-GB" w:eastAsia="cs-CZ"/>
    </w:rPr>
  </w:style>
  <w:style w:type="paragraph" w:customStyle="1" w:styleId="a1111Nadpis5">
    <w:name w:val="a)1.1.1.1Nadpis 5"/>
    <w:basedOn w:val="Nadpis5"/>
    <w:rsid w:val="00456742"/>
    <w:pPr>
      <w:keepNext w:val="0"/>
      <w:numPr>
        <w:ilvl w:val="4"/>
        <w:numId w:val="8"/>
      </w:numPr>
      <w:tabs>
        <w:tab w:val="clear" w:pos="3420"/>
        <w:tab w:val="clear" w:pos="6660"/>
      </w:tabs>
      <w:suppressAutoHyphens w:val="0"/>
      <w:ind w:right="0"/>
      <w:jc w:val="left"/>
    </w:pPr>
    <w:rPr>
      <w:rFonts w:cs="Times New Roman"/>
      <w:bCs w:val="0"/>
      <w:i/>
      <w:smallCaps/>
      <w:szCs w:val="20"/>
      <w:lang w:val="en-GB" w:eastAsia="cs-CZ"/>
    </w:rPr>
  </w:style>
  <w:style w:type="paragraph" w:styleId="Zkladntext-prvnodsazen">
    <w:name w:val="Body Text First Indent"/>
    <w:basedOn w:val="Zkladntext"/>
    <w:link w:val="Zkladntext-prvnodsazenChar"/>
    <w:rsid w:val="00456742"/>
    <w:pPr>
      <w:ind w:firstLine="210"/>
    </w:pPr>
  </w:style>
  <w:style w:type="character" w:customStyle="1" w:styleId="Zkladntext-prvnodsazenChar">
    <w:name w:val="Základní text - první odsazený Char"/>
    <w:basedOn w:val="ZkladntextChar"/>
    <w:link w:val="Zkladntext-prvnodsazen"/>
    <w:rsid w:val="00456742"/>
  </w:style>
  <w:style w:type="paragraph" w:customStyle="1" w:styleId="Styl1">
    <w:name w:val="Styl1"/>
    <w:basedOn w:val="Normln"/>
    <w:rsid w:val="00456742"/>
    <w:pPr>
      <w:suppressAutoHyphens w:val="0"/>
      <w:autoSpaceDE w:val="0"/>
      <w:autoSpaceDN w:val="0"/>
      <w:jc w:val="both"/>
    </w:pPr>
    <w:rPr>
      <w:rFonts w:ascii="Arial" w:hAnsi="Arial"/>
      <w:sz w:val="19"/>
      <w:lang w:eastAsia="cs-CZ"/>
    </w:rPr>
  </w:style>
  <w:style w:type="paragraph" w:customStyle="1" w:styleId="PBS-Nadpis1">
    <w:name w:val="PBS - Nadpis 1"/>
    <w:basedOn w:val="Nadpis1"/>
    <w:next w:val="Normln"/>
    <w:qFormat/>
    <w:rsid w:val="00787952"/>
    <w:pPr>
      <w:numPr>
        <w:numId w:val="9"/>
      </w:numPr>
      <w:suppressAutoHyphens w:val="0"/>
      <w:spacing w:before="240" w:after="60"/>
      <w:jc w:val="both"/>
    </w:pPr>
    <w:rPr>
      <w:rFonts w:ascii="Tahoma" w:hAnsi="Tahoma" w:cs="Tahoma"/>
      <w:kern w:val="32"/>
      <w:szCs w:val="24"/>
      <w:lang w:eastAsia="cs-CZ"/>
    </w:rPr>
  </w:style>
  <w:style w:type="paragraph" w:customStyle="1" w:styleId="PBS-Nadpis2">
    <w:name w:val="PBS - Nadpis 2"/>
    <w:basedOn w:val="PBS-Nadpis1"/>
    <w:next w:val="Normln"/>
    <w:autoRedefine/>
    <w:qFormat/>
    <w:rsid w:val="00787952"/>
    <w:pPr>
      <w:numPr>
        <w:ilvl w:val="1"/>
      </w:numPr>
      <w:spacing w:before="0" w:after="0"/>
      <w:ind w:left="432"/>
    </w:pPr>
  </w:style>
  <w:style w:type="paragraph" w:customStyle="1" w:styleId="PBS-Nadpis3">
    <w:name w:val="PBS - Nadpis 3"/>
    <w:basedOn w:val="PBS-Nadpis1"/>
    <w:next w:val="Normln"/>
    <w:autoRedefine/>
    <w:qFormat/>
    <w:rsid w:val="00787952"/>
    <w:pPr>
      <w:numPr>
        <w:ilvl w:val="2"/>
      </w:numPr>
      <w:spacing w:before="0" w:after="0"/>
      <w:ind w:left="504"/>
    </w:pPr>
  </w:style>
  <w:style w:type="character" w:styleId="Siln">
    <w:name w:val="Strong"/>
    <w:uiPriority w:val="22"/>
    <w:qFormat/>
    <w:rsid w:val="00CA5D66"/>
    <w:rPr>
      <w:b/>
      <w:bCs/>
    </w:rPr>
  </w:style>
  <w:style w:type="character" w:customStyle="1" w:styleId="OdrazkaChar">
    <w:name w:val="Odrazka Char"/>
    <w:link w:val="Odrazka"/>
    <w:rsid w:val="006F3FE0"/>
    <w:rPr>
      <w:rFonts w:ascii="Arial" w:eastAsia="Arial" w:hAnsi="Arial"/>
      <w:color w:val="000000"/>
      <w:sz w:val="22"/>
      <w:lang w:val="cs-CZ" w:eastAsia="ar-SA" w:bidi="ar-SA"/>
    </w:rPr>
  </w:style>
  <w:style w:type="paragraph" w:styleId="Podtitul">
    <w:name w:val="Subtitle"/>
    <w:basedOn w:val="Normln"/>
    <w:next w:val="Zkladntext"/>
    <w:link w:val="PodtitulChar"/>
    <w:qFormat/>
    <w:rsid w:val="00CE45CF"/>
    <w:rPr>
      <w:szCs w:val="20"/>
    </w:rPr>
  </w:style>
  <w:style w:type="character" w:customStyle="1" w:styleId="PodtitulChar">
    <w:name w:val="Podtitul Char"/>
    <w:link w:val="Podtitul"/>
    <w:rsid w:val="00CE45CF"/>
    <w:rPr>
      <w:sz w:val="24"/>
      <w:lang w:eastAsia="ar-SA"/>
    </w:rPr>
  </w:style>
  <w:style w:type="paragraph" w:customStyle="1" w:styleId="Zkladntextodsazen21">
    <w:name w:val="Základní text odsazený 21"/>
    <w:basedOn w:val="Normln"/>
    <w:rsid w:val="00CE45CF"/>
    <w:pPr>
      <w:ind w:left="360"/>
    </w:pPr>
  </w:style>
  <w:style w:type="paragraph" w:customStyle="1" w:styleId="Zkladntextodsazen31">
    <w:name w:val="Základní text odsazený 31"/>
    <w:basedOn w:val="Normln"/>
    <w:rsid w:val="00CE45CF"/>
    <w:pPr>
      <w:ind w:left="360"/>
      <w:jc w:val="both"/>
    </w:pPr>
  </w:style>
  <w:style w:type="paragraph" w:customStyle="1" w:styleId="podnadpis1">
    <w:name w:val="podnadpis1"/>
    <w:basedOn w:val="Normln"/>
    <w:rsid w:val="001F099C"/>
    <w:pPr>
      <w:suppressAutoHyphens w:val="0"/>
      <w:spacing w:before="240" w:after="120"/>
      <w:jc w:val="both"/>
    </w:pPr>
    <w:rPr>
      <w:b/>
      <w:sz w:val="28"/>
      <w:szCs w:val="20"/>
      <w:lang w:eastAsia="cs-CZ"/>
    </w:rPr>
  </w:style>
  <w:style w:type="paragraph" w:customStyle="1" w:styleId="podnadpis2">
    <w:name w:val="podnadpis2"/>
    <w:basedOn w:val="Normln"/>
    <w:rsid w:val="001F099C"/>
    <w:pPr>
      <w:suppressAutoHyphens w:val="0"/>
    </w:pPr>
    <w:rPr>
      <w:b/>
      <w:szCs w:val="20"/>
      <w:lang w:val="en-US" w:eastAsia="cs-CZ"/>
    </w:rPr>
  </w:style>
  <w:style w:type="paragraph" w:styleId="Textkomente">
    <w:name w:val="annotation text"/>
    <w:basedOn w:val="Normln"/>
    <w:link w:val="TextkomenteChar"/>
    <w:rsid w:val="001F099C"/>
    <w:pPr>
      <w:suppressAutoHyphens w:val="0"/>
    </w:pPr>
    <w:rPr>
      <w:sz w:val="20"/>
      <w:szCs w:val="20"/>
      <w:lang w:val="en-US"/>
    </w:rPr>
  </w:style>
  <w:style w:type="character" w:customStyle="1" w:styleId="TextkomenteChar">
    <w:name w:val="Text komentáře Char"/>
    <w:link w:val="Textkomente"/>
    <w:rsid w:val="001F099C"/>
    <w:rPr>
      <w:lang w:val="en-US"/>
    </w:rPr>
  </w:style>
  <w:style w:type="paragraph" w:customStyle="1" w:styleId="Normlntz">
    <w:name w:val="Normálnítz"/>
    <w:basedOn w:val="Normln"/>
    <w:rsid w:val="001F099C"/>
    <w:pPr>
      <w:suppressAutoHyphens w:val="0"/>
      <w:spacing w:before="120"/>
      <w:jc w:val="both"/>
    </w:pPr>
    <w:rPr>
      <w:rFonts w:ascii="PalmSprings" w:hAnsi="PalmSprings"/>
      <w:szCs w:val="20"/>
      <w:lang w:eastAsia="cs-CZ"/>
    </w:rPr>
  </w:style>
  <w:style w:type="paragraph" w:customStyle="1" w:styleId="nadpis1tz">
    <w:name w:val="nadpis_1tz"/>
    <w:next w:val="Normlntz"/>
    <w:autoRedefine/>
    <w:rsid w:val="001F099C"/>
    <w:pPr>
      <w:widowControl w:val="0"/>
      <w:suppressAutoHyphens/>
      <w:spacing w:before="240" w:after="120"/>
      <w:outlineLvl w:val="0"/>
    </w:pPr>
    <w:rPr>
      <w:rFonts w:ascii="Arial" w:hAnsi="Arial" w:cs="Arial"/>
      <w:b/>
      <w:sz w:val="22"/>
    </w:rPr>
  </w:style>
  <w:style w:type="paragraph" w:customStyle="1" w:styleId="normal">
    <w:name w:val="normal"/>
    <w:basedOn w:val="Normln"/>
    <w:rsid w:val="001F099C"/>
    <w:pPr>
      <w:suppressAutoHyphens w:val="0"/>
      <w:spacing w:before="100" w:beforeAutospacing="1" w:after="100" w:afterAutospacing="1"/>
    </w:pPr>
    <w:rPr>
      <w:rFonts w:ascii="Verdana" w:hAnsi="Verdana"/>
      <w:sz w:val="17"/>
      <w:szCs w:val="17"/>
      <w:lang w:eastAsia="cs-CZ"/>
    </w:rPr>
  </w:style>
  <w:style w:type="paragraph" w:styleId="Normlnodsazen0">
    <w:name w:val="Normal Indent"/>
    <w:basedOn w:val="Normln"/>
    <w:rsid w:val="009E126A"/>
    <w:pPr>
      <w:suppressAutoHyphens w:val="0"/>
      <w:spacing w:line="360" w:lineRule="auto"/>
      <w:ind w:left="1134"/>
    </w:pPr>
    <w:rPr>
      <w:rFonts w:ascii="Arial Narrow" w:hAnsi="Arial Narrow"/>
      <w:sz w:val="20"/>
      <w:szCs w:val="20"/>
      <w:lang w:eastAsia="cs-CZ"/>
    </w:rPr>
  </w:style>
  <w:style w:type="paragraph" w:customStyle="1" w:styleId="Techzprtext">
    <w:name w:val="Techzprtext"/>
    <w:basedOn w:val="Normln"/>
    <w:autoRedefine/>
    <w:rsid w:val="00232CB9"/>
    <w:pPr>
      <w:tabs>
        <w:tab w:val="left" w:pos="709"/>
        <w:tab w:val="left" w:pos="1701"/>
        <w:tab w:val="left" w:pos="6096"/>
        <w:tab w:val="left" w:pos="7938"/>
        <w:tab w:val="left" w:pos="11766"/>
      </w:tabs>
      <w:suppressAutoHyphens w:val="0"/>
      <w:ind w:right="1"/>
    </w:pPr>
    <w:rPr>
      <w:rFonts w:ascii="Arial" w:hAnsi="Arial" w:cs="Arial"/>
      <w:sz w:val="20"/>
      <w:szCs w:val="20"/>
      <w:lang w:eastAsia="cs-CZ"/>
    </w:rPr>
  </w:style>
  <w:style w:type="paragraph" w:styleId="Titulek">
    <w:name w:val="caption"/>
    <w:basedOn w:val="Normln"/>
    <w:next w:val="Normln"/>
    <w:qFormat/>
    <w:rsid w:val="009E126A"/>
    <w:pPr>
      <w:suppressAutoHyphens w:val="0"/>
      <w:jc w:val="both"/>
    </w:pPr>
    <w:rPr>
      <w:rFonts w:ascii="Arial" w:hAnsi="Arial" w:cs="Arial"/>
      <w:b/>
      <w:bCs/>
      <w:color w:val="0000FF"/>
      <w:sz w:val="22"/>
      <w:szCs w:val="20"/>
      <w:lang w:eastAsia="cs-CZ"/>
    </w:rPr>
  </w:style>
  <w:style w:type="character" w:customStyle="1" w:styleId="ZpatChar">
    <w:name w:val="Zápatí Char"/>
    <w:link w:val="Zpat"/>
    <w:uiPriority w:val="99"/>
    <w:rsid w:val="009D7F8E"/>
    <w:rPr>
      <w:lang w:eastAsia="ar-SA"/>
    </w:rPr>
  </w:style>
  <w:style w:type="paragraph" w:customStyle="1" w:styleId="Normlndobloku">
    <w:name w:val="Normální do bloku"/>
    <w:basedOn w:val="Normln"/>
    <w:link w:val="NormlndoblokuChar"/>
    <w:rsid w:val="00C933A1"/>
    <w:pPr>
      <w:suppressAutoHyphens w:val="0"/>
      <w:ind w:firstLine="454"/>
      <w:jc w:val="both"/>
    </w:pPr>
    <w:rPr>
      <w:rFonts w:ascii="Arial" w:hAnsi="Arial"/>
      <w:snapToGrid w:val="0"/>
      <w:sz w:val="20"/>
      <w:szCs w:val="20"/>
    </w:rPr>
  </w:style>
  <w:style w:type="character" w:customStyle="1" w:styleId="NormlndoblokuChar">
    <w:name w:val="Normální do bloku Char"/>
    <w:link w:val="Normlndobloku"/>
    <w:rsid w:val="00C933A1"/>
    <w:rPr>
      <w:rFonts w:ascii="Arial" w:hAnsi="Arial"/>
      <w:snapToGrid w:val="0"/>
    </w:rPr>
  </w:style>
  <w:style w:type="paragraph" w:styleId="Textbubliny">
    <w:name w:val="Balloon Text"/>
    <w:basedOn w:val="Normln"/>
    <w:link w:val="TextbublinyChar"/>
    <w:rsid w:val="0084014B"/>
    <w:rPr>
      <w:rFonts w:ascii="Tahoma" w:hAnsi="Tahoma"/>
      <w:sz w:val="16"/>
      <w:szCs w:val="16"/>
    </w:rPr>
  </w:style>
  <w:style w:type="character" w:customStyle="1" w:styleId="TextbublinyChar">
    <w:name w:val="Text bubliny Char"/>
    <w:link w:val="Textbubliny"/>
    <w:rsid w:val="0084014B"/>
    <w:rPr>
      <w:rFonts w:ascii="Tahoma" w:hAnsi="Tahoma" w:cs="Tahoma"/>
      <w:sz w:val="16"/>
      <w:szCs w:val="16"/>
      <w:lang w:eastAsia="ar-SA"/>
    </w:rPr>
  </w:style>
  <w:style w:type="character" w:customStyle="1" w:styleId="platne">
    <w:name w:val="platne"/>
    <w:basedOn w:val="Standardnpsmoodstavce"/>
    <w:rsid w:val="00431335"/>
  </w:style>
</w:styles>
</file>

<file path=word/webSettings.xml><?xml version="1.0" encoding="utf-8"?>
<w:webSettings xmlns:r="http://schemas.openxmlformats.org/officeDocument/2006/relationships" xmlns:w="http://schemas.openxmlformats.org/wordprocessingml/2006/main">
  <w:divs>
    <w:div w:id="238711558">
      <w:bodyDiv w:val="1"/>
      <w:marLeft w:val="0"/>
      <w:marRight w:val="0"/>
      <w:marTop w:val="0"/>
      <w:marBottom w:val="0"/>
      <w:divBdr>
        <w:top w:val="none" w:sz="0" w:space="0" w:color="auto"/>
        <w:left w:val="none" w:sz="0" w:space="0" w:color="auto"/>
        <w:bottom w:val="none" w:sz="0" w:space="0" w:color="auto"/>
        <w:right w:val="none" w:sz="0" w:space="0" w:color="auto"/>
      </w:divBdr>
    </w:div>
    <w:div w:id="239797677">
      <w:bodyDiv w:val="1"/>
      <w:marLeft w:val="0"/>
      <w:marRight w:val="0"/>
      <w:marTop w:val="0"/>
      <w:marBottom w:val="0"/>
      <w:divBdr>
        <w:top w:val="none" w:sz="0" w:space="0" w:color="auto"/>
        <w:left w:val="none" w:sz="0" w:space="0" w:color="auto"/>
        <w:bottom w:val="none" w:sz="0" w:space="0" w:color="auto"/>
        <w:right w:val="none" w:sz="0" w:space="0" w:color="auto"/>
      </w:divBdr>
    </w:div>
    <w:div w:id="599996872">
      <w:bodyDiv w:val="1"/>
      <w:marLeft w:val="0"/>
      <w:marRight w:val="0"/>
      <w:marTop w:val="0"/>
      <w:marBottom w:val="0"/>
      <w:divBdr>
        <w:top w:val="none" w:sz="0" w:space="0" w:color="auto"/>
        <w:left w:val="none" w:sz="0" w:space="0" w:color="auto"/>
        <w:bottom w:val="none" w:sz="0" w:space="0" w:color="auto"/>
        <w:right w:val="none" w:sz="0" w:space="0" w:color="auto"/>
      </w:divBdr>
    </w:div>
    <w:div w:id="728264557">
      <w:bodyDiv w:val="1"/>
      <w:marLeft w:val="0"/>
      <w:marRight w:val="0"/>
      <w:marTop w:val="0"/>
      <w:marBottom w:val="0"/>
      <w:divBdr>
        <w:top w:val="none" w:sz="0" w:space="0" w:color="auto"/>
        <w:left w:val="none" w:sz="0" w:space="0" w:color="auto"/>
        <w:bottom w:val="none" w:sz="0" w:space="0" w:color="auto"/>
        <w:right w:val="none" w:sz="0" w:space="0" w:color="auto"/>
      </w:divBdr>
    </w:div>
    <w:div w:id="1439641051">
      <w:bodyDiv w:val="1"/>
      <w:marLeft w:val="0"/>
      <w:marRight w:val="0"/>
      <w:marTop w:val="0"/>
      <w:marBottom w:val="0"/>
      <w:divBdr>
        <w:top w:val="none" w:sz="0" w:space="0" w:color="auto"/>
        <w:left w:val="none" w:sz="0" w:space="0" w:color="auto"/>
        <w:bottom w:val="none" w:sz="0" w:space="0" w:color="auto"/>
        <w:right w:val="none" w:sz="0" w:space="0" w:color="auto"/>
      </w:divBdr>
    </w:div>
    <w:div w:id="1804809961">
      <w:bodyDiv w:val="1"/>
      <w:marLeft w:val="0"/>
      <w:marRight w:val="0"/>
      <w:marTop w:val="0"/>
      <w:marBottom w:val="0"/>
      <w:divBdr>
        <w:top w:val="none" w:sz="0" w:space="0" w:color="auto"/>
        <w:left w:val="none" w:sz="0" w:space="0" w:color="auto"/>
        <w:bottom w:val="none" w:sz="0" w:space="0" w:color="auto"/>
        <w:right w:val="none" w:sz="0" w:space="0" w:color="auto"/>
      </w:divBdr>
    </w:div>
    <w:div w:id="18615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CC4A-4D4A-4A6E-98FB-B66419A9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594</Words>
  <Characters>3505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3</cp:revision>
  <cp:lastPrinted>2016-03-29T19:23:00Z</cp:lastPrinted>
  <dcterms:created xsi:type="dcterms:W3CDTF">2018-10-09T12:22:00Z</dcterms:created>
  <dcterms:modified xsi:type="dcterms:W3CDTF">2018-10-09T12:54:00Z</dcterms:modified>
</cp:coreProperties>
</file>